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336" w:rsidRPr="002E571A" w:rsidRDefault="00EF1336" w:rsidP="00EF1336">
      <w:pPr>
        <w:jc w:val="right"/>
        <w:rPr>
          <w:rFonts w:cs="Arial"/>
          <w:b/>
          <w:szCs w:val="22"/>
        </w:rPr>
      </w:pPr>
      <w:bookmarkStart w:id="0" w:name="_GoBack"/>
      <w:bookmarkEnd w:id="0"/>
      <w:r w:rsidRPr="002E571A">
        <w:rPr>
          <w:rFonts w:cs="Arial"/>
          <w:b/>
          <w:szCs w:val="22"/>
        </w:rPr>
        <w:t>Форма 2 «Требования к предмету оферты»</w:t>
      </w:r>
    </w:p>
    <w:p w:rsidR="00EF1336" w:rsidRDefault="00EF1336" w:rsidP="00EF1336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ТРЕБОВАНИЯ К ПРЕДМЕТУ ОФЕРТЫ</w:t>
      </w:r>
    </w:p>
    <w:p w:rsidR="00EF1336" w:rsidRPr="00EF1336" w:rsidRDefault="00EF1336" w:rsidP="00EF1336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1.Общие положения.</w:t>
      </w:r>
    </w:p>
    <w:p w:rsidR="00AE7116" w:rsidRPr="00D27605" w:rsidRDefault="00EF1336" w:rsidP="00AE7116">
      <w:pPr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Предмет закупки</w:t>
      </w:r>
      <w:r w:rsidRPr="00EF1336">
        <w:rPr>
          <w:rFonts w:cs="Arial"/>
          <w:szCs w:val="22"/>
        </w:rPr>
        <w:t xml:space="preserve">: </w:t>
      </w:r>
      <w:r w:rsidR="00D27605" w:rsidRPr="00D27605">
        <w:t>проведение обследования воздушных линий электропередач 35 кВ  «Заводская-3», Заводская-4», «Водородная», Вакуумная», «Дизельная», «Мазутная», «Бензиновая» и комбинированной линии электропередач 10 кВ «Профилакторий» в габарите 110 кВ с устранением аварийных дефектов</w:t>
      </w:r>
      <w:r w:rsidR="005C1B15" w:rsidRPr="00D27605">
        <w:rPr>
          <w:szCs w:val="22"/>
        </w:rPr>
        <w:t>.</w:t>
      </w:r>
    </w:p>
    <w:p w:rsidR="007A3ED2" w:rsidRDefault="00F20595" w:rsidP="007A3ED2">
      <w:pPr>
        <w:ind w:firstLine="567"/>
        <w:rPr>
          <w:b/>
          <w:szCs w:val="22"/>
        </w:rPr>
      </w:pPr>
      <w:r>
        <w:rPr>
          <w:szCs w:val="22"/>
        </w:rPr>
        <w:t xml:space="preserve"> </w:t>
      </w:r>
      <w:r w:rsidR="007A3ED2" w:rsidRPr="007A3ED2">
        <w:rPr>
          <w:szCs w:val="22"/>
        </w:rPr>
        <w:t xml:space="preserve">Данный предмет выставляется для закупки </w:t>
      </w:r>
      <w:r w:rsidR="005C1B15">
        <w:rPr>
          <w:szCs w:val="22"/>
        </w:rPr>
        <w:t>единым лотом</w:t>
      </w:r>
      <w:r w:rsidR="00F84A4B">
        <w:rPr>
          <w:szCs w:val="22"/>
        </w:rPr>
        <w:t>.</w:t>
      </w:r>
    </w:p>
    <w:p w:rsidR="0048643B" w:rsidRDefault="00F84A4B" w:rsidP="0048643B">
      <w:pPr>
        <w:ind w:firstLine="284"/>
        <w:jc w:val="both"/>
      </w:pPr>
      <w:r>
        <w:rPr>
          <w:u w:val="single"/>
        </w:rPr>
        <w:t>Содержание комплекса работ, вошедших в объем тендера:</w:t>
      </w:r>
      <w:r w:rsidRPr="00F84A4B">
        <w:t xml:space="preserve"> </w:t>
      </w:r>
      <w:r w:rsidR="0048643B" w:rsidRPr="00C249EA">
        <w:t xml:space="preserve">согласно </w:t>
      </w:r>
      <w:r w:rsidR="0048643B">
        <w:t>Техническому заданию</w:t>
      </w:r>
      <w:r w:rsidR="0048643B" w:rsidRPr="00C249EA">
        <w:t xml:space="preserve"> </w:t>
      </w:r>
      <w:r w:rsidR="0048643B" w:rsidRPr="00C0131F">
        <w:t xml:space="preserve">на </w:t>
      </w:r>
      <w:r w:rsidR="0048643B" w:rsidRPr="00A913BA">
        <w:rPr>
          <w:b/>
        </w:rPr>
        <w:t>проведение обследования воздушных линий электропередач 35</w:t>
      </w:r>
      <w:r w:rsidR="0048643B">
        <w:rPr>
          <w:b/>
        </w:rPr>
        <w:t xml:space="preserve"> </w:t>
      </w:r>
      <w:proofErr w:type="gramStart"/>
      <w:r w:rsidR="0048643B" w:rsidRPr="00A913BA">
        <w:rPr>
          <w:b/>
        </w:rPr>
        <w:t>кВ  «</w:t>
      </w:r>
      <w:proofErr w:type="gramEnd"/>
      <w:r w:rsidR="0048643B" w:rsidRPr="00A913BA">
        <w:rPr>
          <w:b/>
        </w:rPr>
        <w:t>Заводская-3», Заводская-4», «Водородная», Вакуумная», «Дизельная», «Мазутная», «Бензиновая» и комбинированной линии электропередач 10</w:t>
      </w:r>
      <w:r w:rsidR="0048643B">
        <w:rPr>
          <w:b/>
        </w:rPr>
        <w:t xml:space="preserve"> </w:t>
      </w:r>
      <w:r w:rsidR="0048643B" w:rsidRPr="00A913BA">
        <w:rPr>
          <w:b/>
        </w:rPr>
        <w:t>кВ «Профилакторий» в габарите 110</w:t>
      </w:r>
      <w:r w:rsidR="0048643B">
        <w:rPr>
          <w:b/>
        </w:rPr>
        <w:t xml:space="preserve"> </w:t>
      </w:r>
      <w:r w:rsidR="0048643B" w:rsidRPr="00A913BA">
        <w:rPr>
          <w:b/>
        </w:rPr>
        <w:t>кВ с устранением аварийных дефектов</w:t>
      </w:r>
      <w:r w:rsidR="0048643B" w:rsidRPr="001A0526">
        <w:rPr>
          <w:b/>
        </w:rPr>
        <w:t xml:space="preserve"> </w:t>
      </w:r>
      <w:r w:rsidR="0048643B">
        <w:t>(Приложение №1 к договору).</w:t>
      </w:r>
    </w:p>
    <w:p w:rsidR="00F84A4B" w:rsidRDefault="0048643B" w:rsidP="0048643B">
      <w:pPr>
        <w:ind w:firstLine="567"/>
        <w:jc w:val="both"/>
        <w:rPr>
          <w:szCs w:val="22"/>
        </w:rPr>
      </w:pPr>
      <w:r w:rsidRPr="0048643B">
        <w:rPr>
          <w:szCs w:val="22"/>
        </w:rPr>
        <w:t>Предоставленная контрагентом твердая договорная цена работ, вошедших в объем тендера, должна включать в себя стоимость полного комплекса необходимых работ. Детализированное предложение контрагент предоставляет в локальных ресурсных сметных расчетах, выполненных на основании Технического задания (Приложение №1 к договору)</w:t>
      </w:r>
      <w:r>
        <w:rPr>
          <w:szCs w:val="22"/>
        </w:rPr>
        <w:t xml:space="preserve"> и предоставленных в составе ПДО </w:t>
      </w:r>
      <w:r w:rsidRPr="0048643B">
        <w:rPr>
          <w:szCs w:val="22"/>
        </w:rPr>
        <w:t>локальных смет.</w:t>
      </w:r>
    </w:p>
    <w:p w:rsidR="00EF1336" w:rsidRPr="00EF1336" w:rsidRDefault="00EF1336" w:rsidP="00F84A4B">
      <w:pPr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Заказчик</w:t>
      </w:r>
      <w:r w:rsidRPr="00EF1336">
        <w:rPr>
          <w:rFonts w:cs="Arial"/>
          <w:szCs w:val="22"/>
        </w:rPr>
        <w:t>: Открытое Акционерное Общество «Славнефть-Ярославнефтеоргсинтез» ОАО «Славнефть-ЯНОС».</w:t>
      </w:r>
    </w:p>
    <w:p w:rsidR="00F84A4B" w:rsidRPr="00F84A4B" w:rsidRDefault="00EF1336" w:rsidP="00F84A4B">
      <w:pPr>
        <w:suppressAutoHyphens/>
        <w:autoSpaceDE w:val="0"/>
        <w:ind w:firstLine="567"/>
        <w:jc w:val="both"/>
        <w:rPr>
          <w:rFonts w:cs="Arial"/>
          <w:szCs w:val="22"/>
        </w:rPr>
      </w:pPr>
      <w:r w:rsidRPr="00EF1336">
        <w:rPr>
          <w:rFonts w:cs="Arial"/>
          <w:b/>
          <w:szCs w:val="22"/>
          <w:u w:val="single"/>
        </w:rPr>
        <w:t>Плановые сроки выполнения работ:</w:t>
      </w:r>
      <w:r w:rsidRPr="00EF1336">
        <w:rPr>
          <w:rFonts w:cs="Arial"/>
          <w:szCs w:val="22"/>
        </w:rPr>
        <w:t xml:space="preserve"> </w:t>
      </w:r>
      <w:r w:rsidR="00F84A4B">
        <w:rPr>
          <w:rFonts w:cs="Arial"/>
          <w:szCs w:val="22"/>
        </w:rPr>
        <w:t>н</w:t>
      </w:r>
      <w:r w:rsidR="00F84A4B" w:rsidRPr="00F84A4B">
        <w:rPr>
          <w:rFonts w:cs="Arial"/>
          <w:szCs w:val="22"/>
        </w:rPr>
        <w:t xml:space="preserve">ачало работ – </w:t>
      </w:r>
      <w:r w:rsidR="0048643B">
        <w:rPr>
          <w:rFonts w:cs="Arial"/>
          <w:szCs w:val="22"/>
        </w:rPr>
        <w:t>с даты подписания договора</w:t>
      </w:r>
      <w:r w:rsidR="00F84A4B" w:rsidRPr="00F84A4B">
        <w:rPr>
          <w:rFonts w:cs="Arial"/>
          <w:szCs w:val="22"/>
        </w:rPr>
        <w:t>,</w:t>
      </w:r>
      <w:r w:rsidR="00F84A4B">
        <w:rPr>
          <w:rFonts w:cs="Arial"/>
          <w:szCs w:val="22"/>
        </w:rPr>
        <w:t xml:space="preserve"> </w:t>
      </w:r>
      <w:r w:rsidR="00F84A4B" w:rsidRPr="00F84A4B">
        <w:rPr>
          <w:rFonts w:cs="Arial"/>
          <w:szCs w:val="22"/>
        </w:rPr>
        <w:t xml:space="preserve">окончание работ – </w:t>
      </w:r>
      <w:r w:rsidR="0048643B">
        <w:rPr>
          <w:rFonts w:cs="Arial"/>
          <w:szCs w:val="22"/>
        </w:rPr>
        <w:t xml:space="preserve">декабрь </w:t>
      </w:r>
      <w:r w:rsidR="00F84A4B" w:rsidRPr="00F84A4B">
        <w:rPr>
          <w:rFonts w:cs="Arial"/>
          <w:szCs w:val="22"/>
        </w:rPr>
        <w:t>2018 г.</w:t>
      </w:r>
    </w:p>
    <w:p w:rsidR="005C1B15" w:rsidRPr="005C1B15" w:rsidRDefault="00F84A4B" w:rsidP="00F84A4B">
      <w:pPr>
        <w:jc w:val="both"/>
        <w:rPr>
          <w:rFonts w:cs="Arial"/>
          <w:szCs w:val="22"/>
        </w:rPr>
      </w:pPr>
      <w:r w:rsidRPr="00F84A4B">
        <w:rPr>
          <w:rFonts w:cs="Arial"/>
          <w:szCs w:val="22"/>
        </w:rPr>
        <w:t>Календарный план выполнения работ контрагент составляет самостоятельно в соответствии с формой Приложения №2 к договору</w:t>
      </w:r>
      <w:r w:rsidR="005C1B15" w:rsidRPr="005C1B15">
        <w:rPr>
          <w:rFonts w:cs="Arial"/>
          <w:szCs w:val="22"/>
        </w:rPr>
        <w:t>.</w:t>
      </w:r>
    </w:p>
    <w:p w:rsidR="007E5839" w:rsidRDefault="00EF1336" w:rsidP="005C1B15">
      <w:pPr>
        <w:spacing w:before="0"/>
        <w:jc w:val="both"/>
        <w:rPr>
          <w:szCs w:val="22"/>
        </w:rPr>
      </w:pPr>
      <w:r w:rsidRPr="00EF1336">
        <w:rPr>
          <w:rFonts w:cs="Arial"/>
          <w:b/>
          <w:szCs w:val="22"/>
          <w:u w:val="single"/>
        </w:rPr>
        <w:t>Условия оплаты</w:t>
      </w:r>
      <w:r w:rsidRPr="00EF1336">
        <w:rPr>
          <w:rFonts w:cs="Arial"/>
          <w:szCs w:val="22"/>
        </w:rPr>
        <w:t xml:space="preserve">: </w:t>
      </w:r>
      <w:r w:rsidR="007E5839">
        <w:rPr>
          <w:szCs w:val="22"/>
        </w:rPr>
        <w:t>по предоставленным подписанным актам выполненных работ и счетам–фактурам, с отсрочкой платежа 90 (девяносто) календарных дней.</w:t>
      </w:r>
    </w:p>
    <w:p w:rsidR="005C1B15" w:rsidRPr="006F3BB8" w:rsidRDefault="005C1B15" w:rsidP="00F84A4B">
      <w:pPr>
        <w:autoSpaceDE w:val="0"/>
        <w:spacing w:before="0"/>
        <w:ind w:firstLine="567"/>
        <w:jc w:val="both"/>
        <w:rPr>
          <w:rFonts w:cs="Arial"/>
          <w:szCs w:val="22"/>
        </w:rPr>
      </w:pPr>
      <w:r w:rsidRPr="005C1B15">
        <w:rPr>
          <w:rFonts w:cs="Arial"/>
          <w:szCs w:val="22"/>
        </w:rPr>
        <w:t>Разница в стоимости материалов поставки Подрядчика (возникшая между стоимостью</w:t>
      </w:r>
      <w:r w:rsidRPr="005C1B15">
        <w:rPr>
          <w:rFonts w:cs="Arial"/>
          <w:color w:val="FF0000"/>
          <w:szCs w:val="22"/>
        </w:rPr>
        <w:t xml:space="preserve"> </w:t>
      </w:r>
      <w:r w:rsidRPr="005C1B15">
        <w:rPr>
          <w:rFonts w:cs="Arial"/>
          <w:color w:val="000000"/>
          <w:szCs w:val="22"/>
        </w:rPr>
        <w:t>материалов поставки Подрядчика, согласованной с Заказчиком, и фактической</w:t>
      </w:r>
      <w:r w:rsidRPr="005C1B15">
        <w:rPr>
          <w:rFonts w:cs="Arial"/>
          <w:szCs w:val="22"/>
        </w:rPr>
        <w:t xml:space="preserve"> </w:t>
      </w:r>
      <w:r w:rsidRPr="005C1B15">
        <w:rPr>
          <w:rFonts w:cs="Arial"/>
          <w:color w:val="000000"/>
          <w:szCs w:val="22"/>
        </w:rPr>
        <w:t>стоимостью</w:t>
      </w:r>
      <w:r w:rsidRPr="005C1B15">
        <w:rPr>
          <w:rFonts w:cs="Arial"/>
          <w:szCs w:val="22"/>
        </w:rPr>
        <w:t xml:space="preserve"> </w:t>
      </w:r>
      <w:r w:rsidRPr="006F3BB8">
        <w:rPr>
          <w:rFonts w:cs="Arial"/>
          <w:szCs w:val="22"/>
        </w:rPr>
        <w:t>приобретенных Подрядчиком материалов) оплате Заказчиком не подлежит.</w:t>
      </w:r>
    </w:p>
    <w:p w:rsidR="006F3BB8" w:rsidRPr="006F3BB8" w:rsidRDefault="006F3BB8" w:rsidP="00F84A4B">
      <w:pPr>
        <w:autoSpaceDE w:val="0"/>
        <w:spacing w:before="0"/>
        <w:ind w:firstLine="567"/>
        <w:jc w:val="both"/>
        <w:rPr>
          <w:szCs w:val="22"/>
        </w:rPr>
      </w:pPr>
      <w:r w:rsidRPr="006F3BB8">
        <w:rPr>
          <w:szCs w:val="22"/>
        </w:rPr>
        <w:t>Удорожание работ, не предусмотренное дополнительным соглашением к Договору подряда, оплате не подлежит.</w:t>
      </w:r>
    </w:p>
    <w:p w:rsidR="008F0C98" w:rsidRPr="004C7243" w:rsidRDefault="008F0C98" w:rsidP="005C1B15">
      <w:pPr>
        <w:autoSpaceDE w:val="0"/>
        <w:jc w:val="both"/>
        <w:rPr>
          <w:szCs w:val="22"/>
        </w:rPr>
      </w:pPr>
      <w:r w:rsidRPr="006E2A11">
        <w:rPr>
          <w:rFonts w:cs="Arial"/>
          <w:b/>
          <w:szCs w:val="22"/>
          <w:u w:val="single"/>
        </w:rPr>
        <w:t>Проектно-техническая документация:</w:t>
      </w:r>
      <w:r w:rsidRPr="006E2A11">
        <w:t xml:space="preserve"> </w:t>
      </w:r>
      <w:r w:rsidR="00F84A4B" w:rsidRPr="00F84A4B">
        <w:rPr>
          <w:szCs w:val="22"/>
        </w:rPr>
        <w:t xml:space="preserve">Техническое задание на </w:t>
      </w:r>
      <w:r w:rsidR="00D27605" w:rsidRPr="00D27605">
        <w:t>проведение обследования воздушных линий электропередач 35 кВ  «Заводская-3», Заводская-4», «Водородная», Вакуумная», «Дизельная», «Мазутная», «Бензиновая» и комбинированной линии электропередач 10 кВ «Профилакторий» в габарите 110 кВ с устранением аварийных дефекто</w:t>
      </w:r>
      <w:r w:rsidR="00D27605" w:rsidRPr="00A913BA">
        <w:rPr>
          <w:b/>
        </w:rPr>
        <w:t>в</w:t>
      </w:r>
      <w:r w:rsidR="00F84A4B" w:rsidRPr="00F84A4B">
        <w:rPr>
          <w:szCs w:val="22"/>
        </w:rPr>
        <w:t xml:space="preserve"> (Приложение №1 к договору)</w:t>
      </w:r>
      <w:r w:rsidR="0048643B">
        <w:rPr>
          <w:szCs w:val="22"/>
        </w:rPr>
        <w:t xml:space="preserve">, локальная смета №01:00051 и Смета по перечню работ по проведению обследования </w:t>
      </w:r>
      <w:r w:rsidR="0048643B" w:rsidRPr="0048643B">
        <w:rPr>
          <w:szCs w:val="22"/>
        </w:rPr>
        <w:t>воздушных линий электропередач 35 кВ  «Заводская-3», Заводская-4», «Водородная», Вакуумная», «Дизельная», «Мазутная», «Бензиновая» и комбинированной линии электропередач 10 кВ «Профилакторий» в габарите 110 кВ</w:t>
      </w:r>
      <w:r w:rsidR="00985B13" w:rsidRPr="004C7243">
        <w:rPr>
          <w:szCs w:val="22"/>
        </w:rPr>
        <w:t>.</w:t>
      </w:r>
    </w:p>
    <w:p w:rsidR="00EF1336" w:rsidRPr="00EF1336" w:rsidRDefault="00EF1336" w:rsidP="00255DDB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t>2. Основные требования к продукту.</w:t>
      </w:r>
    </w:p>
    <w:p w:rsidR="00985B13" w:rsidRPr="00CE72DF" w:rsidRDefault="007E57B9" w:rsidP="004937C4">
      <w:pPr>
        <w:ind w:firstLine="567"/>
        <w:jc w:val="both"/>
        <w:rPr>
          <w:szCs w:val="22"/>
        </w:rPr>
      </w:pPr>
      <w:r w:rsidRPr="00CE72DF">
        <w:rPr>
          <w:szCs w:val="22"/>
        </w:rPr>
        <w:t>Работы должны быть выполнены с надлежащим качеством, в указанные сроки и отвечать требованиям соответствующих стандартов, норм и технических условий</w:t>
      </w:r>
      <w:r w:rsidR="00985B13" w:rsidRPr="00CE72DF">
        <w:rPr>
          <w:szCs w:val="22"/>
        </w:rPr>
        <w:t xml:space="preserve">, в.т.ч. </w:t>
      </w:r>
      <w:r w:rsidR="00691B55" w:rsidRPr="00B217E8">
        <w:rPr>
          <w:sz w:val="24"/>
        </w:rPr>
        <w:t>СНИП 12-</w:t>
      </w:r>
      <w:r w:rsidR="00691B55" w:rsidRPr="00F53802">
        <w:rPr>
          <w:sz w:val="24"/>
        </w:rPr>
        <w:t>03; СНИП 12-04; СП 45.13330.2012</w:t>
      </w:r>
      <w:r w:rsidR="00146A7C" w:rsidRPr="00CE72DF">
        <w:rPr>
          <w:szCs w:val="22"/>
        </w:rPr>
        <w:t>.</w:t>
      </w:r>
    </w:p>
    <w:p w:rsidR="00985B13" w:rsidRDefault="00985B13" w:rsidP="00985B13">
      <w:pPr>
        <w:autoSpaceDE w:val="0"/>
        <w:spacing w:after="120"/>
        <w:jc w:val="both"/>
        <w:rPr>
          <w:szCs w:val="22"/>
        </w:rPr>
      </w:pPr>
      <w:r w:rsidRPr="007E57B9">
        <w:rPr>
          <w:szCs w:val="22"/>
        </w:rPr>
        <w:t>Осущес</w:t>
      </w:r>
      <w:r w:rsidR="00F84A4B">
        <w:rPr>
          <w:szCs w:val="22"/>
        </w:rPr>
        <w:t>твлять работы в соответствии с «</w:t>
      </w:r>
      <w:r w:rsidR="00F84A4B" w:rsidRPr="00F84A4B">
        <w:rPr>
          <w:szCs w:val="22"/>
        </w:rPr>
        <w:t xml:space="preserve">Техническим заданием на </w:t>
      </w:r>
      <w:r w:rsidR="00A36672" w:rsidRPr="00A36672">
        <w:t xml:space="preserve">проведение обследования воздушных линий электропередач 35 </w:t>
      </w:r>
      <w:proofErr w:type="gramStart"/>
      <w:r w:rsidR="00A36672" w:rsidRPr="00A36672">
        <w:t>кВ  «</w:t>
      </w:r>
      <w:proofErr w:type="gramEnd"/>
      <w:r w:rsidR="00A36672" w:rsidRPr="00A36672">
        <w:t>Заводская-3», Заводская-4», «Водородная», Вакуумная», «Дизельная», «Мазутная», «Бензиновая» и комбинированной линии электропередач 10 кВ «Профилакторий» в габарите 110 кВ с устранением аварийных дефектов</w:t>
      </w:r>
      <w:r w:rsidR="00F84A4B" w:rsidRPr="00F84A4B">
        <w:rPr>
          <w:szCs w:val="22"/>
        </w:rPr>
        <w:t xml:space="preserve"> (Приложение №1 к договору)</w:t>
      </w:r>
      <w:r w:rsidRPr="007E57B9">
        <w:rPr>
          <w:szCs w:val="22"/>
        </w:rPr>
        <w:t xml:space="preserve">, </w:t>
      </w:r>
      <w:r w:rsidR="0048643B">
        <w:rPr>
          <w:szCs w:val="22"/>
        </w:rPr>
        <w:t xml:space="preserve">локальными сметами, предоставленными в составе ПДО, </w:t>
      </w:r>
      <w:r w:rsidR="004937C4">
        <w:rPr>
          <w:szCs w:val="22"/>
        </w:rPr>
        <w:t>документами</w:t>
      </w:r>
      <w:r w:rsidR="0048643B">
        <w:rPr>
          <w:szCs w:val="22"/>
        </w:rPr>
        <w:t>,</w:t>
      </w:r>
      <w:r w:rsidR="004937C4">
        <w:rPr>
          <w:szCs w:val="22"/>
        </w:rPr>
        <w:t xml:space="preserve"> </w:t>
      </w:r>
      <w:r w:rsidRPr="00F318BA">
        <w:rPr>
          <w:szCs w:val="22"/>
        </w:rPr>
        <w:t>указанными в п.п. 5.</w:t>
      </w:r>
      <w:r w:rsidR="00F84A4B" w:rsidRPr="00F318BA">
        <w:rPr>
          <w:szCs w:val="22"/>
        </w:rPr>
        <w:t>3</w:t>
      </w:r>
      <w:r w:rsidRPr="00F318BA">
        <w:rPr>
          <w:szCs w:val="22"/>
        </w:rPr>
        <w:t>, 6.</w:t>
      </w:r>
      <w:r w:rsidR="00F318BA" w:rsidRPr="00F318BA">
        <w:rPr>
          <w:szCs w:val="22"/>
        </w:rPr>
        <w:t>3</w:t>
      </w:r>
      <w:r w:rsidRPr="007E57B9">
        <w:rPr>
          <w:szCs w:val="22"/>
        </w:rPr>
        <w:t xml:space="preserve"> проекта Договора. </w:t>
      </w:r>
      <w:r>
        <w:rPr>
          <w:szCs w:val="22"/>
        </w:rPr>
        <w:t>Данная документация передается Заказчиком Подрядчику в электронном виде, посредством электронной почты.</w:t>
      </w:r>
    </w:p>
    <w:p w:rsidR="00DE65E5" w:rsidRDefault="00DE65E5" w:rsidP="00985B13">
      <w:pPr>
        <w:autoSpaceDE w:val="0"/>
        <w:spacing w:after="120"/>
        <w:jc w:val="both"/>
        <w:rPr>
          <w:szCs w:val="22"/>
        </w:rPr>
      </w:pPr>
      <w:r>
        <w:rPr>
          <w:b/>
          <w:szCs w:val="22"/>
        </w:rPr>
        <w:t xml:space="preserve">Локальные </w:t>
      </w:r>
      <w:r w:rsidRPr="00CE72DF">
        <w:rPr>
          <w:b/>
          <w:szCs w:val="22"/>
        </w:rPr>
        <w:t>смет</w:t>
      </w:r>
      <w:r>
        <w:rPr>
          <w:b/>
          <w:szCs w:val="22"/>
        </w:rPr>
        <w:t>ы</w:t>
      </w:r>
      <w:r w:rsidRPr="00CE72DF">
        <w:rPr>
          <w:b/>
          <w:szCs w:val="22"/>
        </w:rPr>
        <w:t>,</w:t>
      </w:r>
      <w:r w:rsidRPr="00296F78">
        <w:rPr>
          <w:b/>
          <w:szCs w:val="22"/>
        </w:rPr>
        <w:t xml:space="preserve"> представленн</w:t>
      </w:r>
      <w:r w:rsidR="00AF08C1">
        <w:rPr>
          <w:b/>
          <w:szCs w:val="22"/>
        </w:rPr>
        <w:t>ые</w:t>
      </w:r>
      <w:r w:rsidRPr="00296F78">
        <w:rPr>
          <w:b/>
          <w:szCs w:val="22"/>
        </w:rPr>
        <w:t xml:space="preserve"> в составе проектно-технической документации</w:t>
      </w:r>
      <w:r w:rsidR="00A47713">
        <w:rPr>
          <w:b/>
          <w:szCs w:val="22"/>
        </w:rPr>
        <w:t>,</w:t>
      </w:r>
      <w:r w:rsidRPr="00296F78">
        <w:rPr>
          <w:b/>
          <w:szCs w:val="22"/>
        </w:rPr>
        <w:t xml:space="preserve"> изменениям со стороны контрагентов не подлежат</w:t>
      </w:r>
      <w:r>
        <w:rPr>
          <w:b/>
          <w:szCs w:val="22"/>
        </w:rPr>
        <w:t>.</w:t>
      </w:r>
    </w:p>
    <w:p w:rsidR="00D27605" w:rsidRDefault="00985B13" w:rsidP="000435A4">
      <w:pPr>
        <w:autoSpaceDE w:val="0"/>
        <w:jc w:val="both"/>
        <w:rPr>
          <w:b/>
          <w:szCs w:val="22"/>
        </w:rPr>
      </w:pPr>
      <w:r>
        <w:rPr>
          <w:b/>
          <w:szCs w:val="22"/>
        </w:rPr>
        <w:t xml:space="preserve">  </w:t>
      </w:r>
    </w:p>
    <w:p w:rsidR="00D27605" w:rsidRDefault="00D27605" w:rsidP="000435A4">
      <w:pPr>
        <w:autoSpaceDE w:val="0"/>
        <w:jc w:val="both"/>
        <w:rPr>
          <w:b/>
          <w:szCs w:val="22"/>
        </w:rPr>
      </w:pPr>
    </w:p>
    <w:p w:rsidR="00EF1336" w:rsidRDefault="00EF1336" w:rsidP="000435A4">
      <w:pPr>
        <w:autoSpaceDE w:val="0"/>
        <w:jc w:val="both"/>
        <w:rPr>
          <w:rFonts w:cs="Arial"/>
          <w:b/>
          <w:iCs/>
          <w:szCs w:val="22"/>
        </w:rPr>
      </w:pPr>
      <w:r w:rsidRPr="00EF1336">
        <w:rPr>
          <w:rFonts w:cs="Arial"/>
          <w:b/>
          <w:iCs/>
          <w:szCs w:val="22"/>
        </w:rPr>
        <w:lastRenderedPageBreak/>
        <w:t>3. Основные требования к Контрагенту.</w:t>
      </w:r>
    </w:p>
    <w:tbl>
      <w:tblPr>
        <w:tblW w:w="10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24"/>
        <w:gridCol w:w="3812"/>
        <w:gridCol w:w="2410"/>
        <w:gridCol w:w="1402"/>
        <w:gridCol w:w="2000"/>
      </w:tblGrid>
      <w:tr w:rsidR="00F318BA" w:rsidRPr="00C04F7B" w:rsidTr="00F318BA">
        <w:trPr>
          <w:trHeight w:val="915"/>
          <w:tblHeader/>
        </w:trPr>
        <w:tc>
          <w:tcPr>
            <w:tcW w:w="724" w:type="dxa"/>
            <w:shd w:val="clear" w:color="auto" w:fill="D9D9D9"/>
            <w:vAlign w:val="center"/>
            <w:hideMark/>
          </w:tcPr>
          <w:p w:rsidR="00F318BA" w:rsidRPr="00F318BA" w:rsidRDefault="00F318BA" w:rsidP="00953E29">
            <w:pPr>
              <w:rPr>
                <w:b/>
                <w:bCs/>
                <w:sz w:val="20"/>
                <w:szCs w:val="20"/>
              </w:rPr>
            </w:pPr>
            <w:r w:rsidRPr="00F318B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812" w:type="dxa"/>
            <w:shd w:val="clear" w:color="auto" w:fill="D9D9D9"/>
            <w:vAlign w:val="center"/>
            <w:hideMark/>
          </w:tcPr>
          <w:p w:rsidR="00F318BA" w:rsidRPr="00F318BA" w:rsidRDefault="00F318BA" w:rsidP="00953E29">
            <w:pPr>
              <w:rPr>
                <w:b/>
                <w:bCs/>
                <w:sz w:val="20"/>
                <w:szCs w:val="20"/>
              </w:rPr>
            </w:pPr>
            <w:r w:rsidRPr="00F318BA">
              <w:rPr>
                <w:b/>
                <w:bCs/>
                <w:sz w:val="20"/>
                <w:szCs w:val="20"/>
              </w:rPr>
              <w:t xml:space="preserve">Требование </w:t>
            </w:r>
            <w:r w:rsidRPr="00F318BA">
              <w:rPr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410" w:type="dxa"/>
            <w:shd w:val="clear" w:color="auto" w:fill="D9D9D9"/>
            <w:vAlign w:val="center"/>
            <w:hideMark/>
          </w:tcPr>
          <w:p w:rsidR="00F318BA" w:rsidRPr="00F318BA" w:rsidRDefault="00F318BA" w:rsidP="00953E29">
            <w:pPr>
              <w:rPr>
                <w:b/>
                <w:bCs/>
                <w:sz w:val="20"/>
                <w:szCs w:val="20"/>
              </w:rPr>
            </w:pPr>
            <w:r w:rsidRPr="00F318BA">
              <w:rPr>
                <w:b/>
                <w:b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402" w:type="dxa"/>
            <w:shd w:val="clear" w:color="auto" w:fill="D9D9D9"/>
            <w:vAlign w:val="center"/>
            <w:hideMark/>
          </w:tcPr>
          <w:p w:rsidR="00F318BA" w:rsidRPr="00F318BA" w:rsidRDefault="00F318BA" w:rsidP="00953E29">
            <w:pPr>
              <w:rPr>
                <w:b/>
                <w:bCs/>
                <w:sz w:val="20"/>
                <w:szCs w:val="20"/>
              </w:rPr>
            </w:pPr>
            <w:r w:rsidRPr="00F318BA">
              <w:rPr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2000" w:type="dxa"/>
            <w:shd w:val="clear" w:color="auto" w:fill="D9D9D9"/>
            <w:vAlign w:val="center"/>
            <w:hideMark/>
          </w:tcPr>
          <w:p w:rsidR="00F318BA" w:rsidRPr="00F318BA" w:rsidRDefault="00F318BA" w:rsidP="00953E29">
            <w:pPr>
              <w:rPr>
                <w:b/>
                <w:bCs/>
                <w:sz w:val="20"/>
                <w:szCs w:val="20"/>
                <w:u w:val="single"/>
              </w:rPr>
            </w:pPr>
            <w:r w:rsidRPr="00F318BA">
              <w:rPr>
                <w:b/>
                <w:bCs/>
                <w:sz w:val="20"/>
                <w:szCs w:val="20"/>
              </w:rPr>
              <w:t>Условия соответствия</w:t>
            </w:r>
          </w:p>
        </w:tc>
      </w:tr>
      <w:tr w:rsidR="00F318BA" w:rsidRPr="00B96A18" w:rsidTr="00F318BA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A360C6" w:rsidRDefault="00F318BA" w:rsidP="00953E29">
            <w:pPr>
              <w:rPr>
                <w:sz w:val="20"/>
                <w:szCs w:val="20"/>
              </w:rPr>
            </w:pPr>
            <w:r w:rsidRPr="00A360C6">
              <w:rPr>
                <w:sz w:val="20"/>
                <w:szCs w:val="20"/>
              </w:rPr>
              <w:t>1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F318BA" w:rsidRPr="00A360C6" w:rsidRDefault="00F318BA" w:rsidP="00953E29">
            <w:pPr>
              <w:autoSpaceDE w:val="0"/>
              <w:jc w:val="both"/>
              <w:rPr>
                <w:sz w:val="20"/>
                <w:szCs w:val="20"/>
              </w:rPr>
            </w:pPr>
            <w:r w:rsidRPr="00A360C6">
              <w:rPr>
                <w:sz w:val="20"/>
                <w:szCs w:val="20"/>
              </w:rPr>
              <w:t>Опыт выполнения работ по предмету закупки на электросетевых объектах ПАО "ФСК", ПАО "МРСК", иных электрических сетях промышленных предприятий классом напряжения 35 кВ и выше, в том числе, но не ограничиваясь, на ОАО «Славнефть-ЯНОС», ОАО «Газпром нефть», ОАО «НК «Роснефть».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:rsidR="00F318BA" w:rsidRPr="00A360C6" w:rsidRDefault="00F318BA" w:rsidP="00F318BA">
            <w:pPr>
              <w:autoSpaceDE w:val="0"/>
              <w:ind w:left="34"/>
              <w:jc w:val="both"/>
              <w:rPr>
                <w:sz w:val="20"/>
                <w:szCs w:val="20"/>
              </w:rPr>
            </w:pPr>
            <w:r w:rsidRPr="00A360C6">
              <w:rPr>
                <w:sz w:val="20"/>
                <w:szCs w:val="20"/>
              </w:rPr>
              <w:t>Справка о заключенных и выполненных аналогичных договорах  за последние 3 года, за подписью руководителя организации (Форма 7)</w:t>
            </w: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A360C6" w:rsidRDefault="00D56A4F" w:rsidP="00953E29">
            <w:pPr>
              <w:rPr>
                <w:sz w:val="20"/>
                <w:szCs w:val="20"/>
              </w:rPr>
            </w:pPr>
            <w:r w:rsidRPr="00A360C6">
              <w:rPr>
                <w:sz w:val="20"/>
                <w:szCs w:val="20"/>
              </w:rPr>
              <w:t xml:space="preserve">количество </w:t>
            </w:r>
            <w:r w:rsidR="00F8578C" w:rsidRPr="00A360C6">
              <w:rPr>
                <w:sz w:val="20"/>
                <w:szCs w:val="20"/>
              </w:rPr>
              <w:t>работ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8BA" w:rsidRPr="00A360C6" w:rsidRDefault="00F318BA" w:rsidP="00D56A4F">
            <w:pPr>
              <w:rPr>
                <w:sz w:val="20"/>
                <w:szCs w:val="20"/>
              </w:rPr>
            </w:pPr>
            <w:r w:rsidRPr="00A360C6">
              <w:rPr>
                <w:sz w:val="20"/>
                <w:szCs w:val="20"/>
              </w:rPr>
              <w:t xml:space="preserve">3 и более, соответствующих </w:t>
            </w:r>
            <w:r w:rsidR="00D56A4F" w:rsidRPr="00A360C6">
              <w:rPr>
                <w:sz w:val="20"/>
                <w:szCs w:val="20"/>
              </w:rPr>
              <w:t>предмету закупки</w:t>
            </w:r>
            <w:r w:rsidRPr="00A360C6">
              <w:rPr>
                <w:sz w:val="20"/>
                <w:szCs w:val="20"/>
              </w:rPr>
              <w:t xml:space="preserve"> </w:t>
            </w:r>
          </w:p>
        </w:tc>
      </w:tr>
      <w:tr w:rsidR="00F318BA" w:rsidRPr="00EC0253" w:rsidTr="00F318BA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2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F318BA" w:rsidRPr="00F318BA" w:rsidRDefault="00F318BA" w:rsidP="00953E29">
            <w:pPr>
              <w:autoSpaceDE w:val="0"/>
              <w:jc w:val="both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Среднегодовой объем аналогичных выполненных работ за последние 3 года. </w:t>
            </w:r>
          </w:p>
        </w:tc>
        <w:tc>
          <w:tcPr>
            <w:tcW w:w="2410" w:type="dxa"/>
            <w:vMerge/>
            <w:shd w:val="clear" w:color="auto" w:fill="auto"/>
            <w:vAlign w:val="center"/>
          </w:tcPr>
          <w:p w:rsidR="00F318BA" w:rsidRPr="00554A17" w:rsidRDefault="00F318BA" w:rsidP="00953E29">
            <w:pPr>
              <w:autoSpaceDE w:val="0"/>
              <w:ind w:left="34"/>
              <w:jc w:val="both"/>
              <w:rPr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рубль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  <w:highlight w:val="magenta"/>
              </w:rPr>
            </w:pPr>
            <w:r w:rsidRPr="00F318BA">
              <w:rPr>
                <w:sz w:val="20"/>
                <w:szCs w:val="20"/>
              </w:rPr>
              <w:t>10 млн. с НДС</w:t>
            </w:r>
          </w:p>
        </w:tc>
      </w:tr>
      <w:tr w:rsidR="00F318BA" w:rsidRPr="003C5955" w:rsidTr="00F318BA">
        <w:trPr>
          <w:trHeight w:val="163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3</w:t>
            </w:r>
          </w:p>
        </w:tc>
        <w:tc>
          <w:tcPr>
            <w:tcW w:w="3812" w:type="dxa"/>
            <w:shd w:val="clear" w:color="auto" w:fill="auto"/>
            <w:vAlign w:val="center"/>
          </w:tcPr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Наличие действующего свидетельства СРО о допуске к работам, которые оказывают влияние на безопасность объектов капитального строительства по предмету </w:t>
            </w:r>
            <w:proofErr w:type="gramStart"/>
            <w:r w:rsidRPr="00F318BA">
              <w:rPr>
                <w:sz w:val="20"/>
                <w:szCs w:val="20"/>
              </w:rPr>
              <w:t>закупки,  с</w:t>
            </w:r>
            <w:proofErr w:type="gramEnd"/>
            <w:r w:rsidRPr="00F318BA">
              <w:rPr>
                <w:sz w:val="20"/>
                <w:szCs w:val="20"/>
              </w:rPr>
              <w:t xml:space="preserve"> правом выполнения работ по организации строительства, стоимость которых по одному договору не менее стоимости работ по предмету закупки с учетом опциона в соответствии с приказом Минрегионразвития №624 от 30.12.09г. с изм. на 14.11.11г.: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- п. 20.2. Устройство сетей электроснабжения напряжением до 35 кВ включительно;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- п. 20.3. Устройство сетей электроснабжения напряжением до 330 кВ включительно;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- п. 20.5. Монтаж и демонтаж опор для воздушных линий электропередач напряжением до 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35 кВ;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- п. 20.6. Монтаж и демонтаж опор для воздушных линий электропередач напряжением до 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500 кВ;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- п. 20.8. Монтаж и демонтаж проводов и грозозащитных тросов воздушных линий электропередач напряжением до 35 кВ включительно;</w:t>
            </w:r>
          </w:p>
          <w:p w:rsidR="00F318BA" w:rsidRPr="00F318BA" w:rsidRDefault="00F318BA" w:rsidP="00953E29">
            <w:pPr>
              <w:autoSpaceDE w:val="0"/>
              <w:ind w:left="34"/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- п. 20.9. Монтаж и демонтаж проводов и грозозащитных тросов воздушных линий электропередач напряжением свыше 35 кВ.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F318BA" w:rsidRPr="00554A17" w:rsidRDefault="00E26C33" w:rsidP="00953E29">
            <w:pPr>
              <w:suppressAutoHyphens/>
              <w:autoSpaceDE w:val="0"/>
              <w:rPr>
                <w:sz w:val="20"/>
                <w:szCs w:val="20"/>
              </w:rPr>
            </w:pPr>
            <w:r w:rsidRPr="00554A17">
              <w:rPr>
                <w:sz w:val="20"/>
                <w:szCs w:val="20"/>
              </w:rPr>
              <w:t>К</w:t>
            </w:r>
            <w:r w:rsidR="00F318BA" w:rsidRPr="00554A17">
              <w:rPr>
                <w:sz w:val="20"/>
                <w:szCs w:val="20"/>
              </w:rPr>
              <w:t>опия свидетельства о допуске к работам (п.20.2; 20.3; 20.5; 20.6; 20.8; 20.9),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05.07.2011.</w:t>
            </w: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2000" w:type="dxa"/>
            <w:shd w:val="clear" w:color="auto" w:fill="auto"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наличие</w:t>
            </w:r>
          </w:p>
        </w:tc>
      </w:tr>
      <w:tr w:rsidR="00F318BA" w:rsidRPr="00C05A51" w:rsidTr="00F318BA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4</w:t>
            </w:r>
          </w:p>
        </w:tc>
        <w:tc>
          <w:tcPr>
            <w:tcW w:w="3812" w:type="dxa"/>
            <w:shd w:val="clear" w:color="auto" w:fill="auto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>Наличие аттестованных кадровых ресурсов для выполнения работ по предмету закупки, не задействованных на период выполнения вышеуказанных работ на других объектах.                                                             ИТР</w:t>
            </w:r>
            <w:r w:rsidRPr="00681250">
              <w:rPr>
                <w:sz w:val="20"/>
                <w:szCs w:val="20"/>
              </w:rPr>
              <w:t>,</w:t>
            </w:r>
            <w:r w:rsidRPr="00F318BA">
              <w:rPr>
                <w:sz w:val="20"/>
                <w:szCs w:val="20"/>
              </w:rPr>
              <w:t xml:space="preserve"> допущенные для проведения работ в электроустановках </w:t>
            </w:r>
            <w:r w:rsidR="00681250">
              <w:rPr>
                <w:sz w:val="20"/>
                <w:szCs w:val="20"/>
              </w:rPr>
              <w:t xml:space="preserve">с группой </w:t>
            </w:r>
            <w:r w:rsidR="00681250">
              <w:rPr>
                <w:sz w:val="20"/>
                <w:szCs w:val="20"/>
                <w:lang w:val="en-US"/>
              </w:rPr>
              <w:t>V</w:t>
            </w:r>
            <w:r w:rsidR="00681250" w:rsidRPr="00681250">
              <w:rPr>
                <w:sz w:val="20"/>
                <w:szCs w:val="20"/>
              </w:rPr>
              <w:t xml:space="preserve"> </w:t>
            </w:r>
            <w:r w:rsidR="00681250">
              <w:rPr>
                <w:sz w:val="20"/>
                <w:szCs w:val="20"/>
              </w:rPr>
              <w:t xml:space="preserve">по ЭБ </w:t>
            </w:r>
            <w:r w:rsidRPr="00F318BA">
              <w:rPr>
                <w:sz w:val="20"/>
                <w:szCs w:val="20"/>
              </w:rPr>
              <w:t xml:space="preserve">до и выше 1000 В с правами </w:t>
            </w:r>
            <w:r w:rsidRPr="00F318BA">
              <w:rPr>
                <w:sz w:val="20"/>
                <w:szCs w:val="20"/>
              </w:rPr>
              <w:lastRenderedPageBreak/>
              <w:t xml:space="preserve">ответственного руководителя работ.   </w:t>
            </w:r>
          </w:p>
          <w:p w:rsidR="00F318BA" w:rsidRPr="00F318BA" w:rsidRDefault="00F318BA" w:rsidP="00953E29">
            <w:pPr>
              <w:rPr>
                <w:sz w:val="20"/>
                <w:szCs w:val="20"/>
              </w:rPr>
            </w:pPr>
          </w:p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Основные </w:t>
            </w:r>
            <w:proofErr w:type="gramStart"/>
            <w:r w:rsidRPr="00F318BA">
              <w:rPr>
                <w:sz w:val="20"/>
                <w:szCs w:val="20"/>
              </w:rPr>
              <w:t xml:space="preserve">рабочие:   </w:t>
            </w:r>
            <w:proofErr w:type="gramEnd"/>
            <w:r w:rsidRPr="00F318BA">
              <w:rPr>
                <w:sz w:val="20"/>
                <w:szCs w:val="20"/>
              </w:rPr>
              <w:t xml:space="preserve">                                                                            - </w:t>
            </w:r>
            <w:proofErr w:type="spellStart"/>
            <w:r w:rsidRPr="00F318BA">
              <w:rPr>
                <w:sz w:val="20"/>
                <w:szCs w:val="20"/>
              </w:rPr>
              <w:t>электромонтер</w:t>
            </w:r>
            <w:r w:rsidR="00681250">
              <w:rPr>
                <w:sz w:val="20"/>
                <w:szCs w:val="20"/>
              </w:rPr>
              <w:t>ы</w:t>
            </w:r>
            <w:r w:rsidRPr="00F318BA">
              <w:rPr>
                <w:sz w:val="20"/>
                <w:szCs w:val="20"/>
              </w:rPr>
              <w:t>-линейщик</w:t>
            </w:r>
            <w:r w:rsidR="00681250">
              <w:rPr>
                <w:sz w:val="20"/>
                <w:szCs w:val="20"/>
              </w:rPr>
              <w:t>и</w:t>
            </w:r>
            <w:proofErr w:type="spellEnd"/>
            <w:r w:rsidR="00681250">
              <w:rPr>
                <w:sz w:val="20"/>
                <w:szCs w:val="20"/>
              </w:rPr>
              <w:t>,</w:t>
            </w:r>
            <w:r w:rsidRPr="00F318BA">
              <w:rPr>
                <w:strike/>
                <w:sz w:val="20"/>
                <w:szCs w:val="20"/>
              </w:rPr>
              <w:t xml:space="preserve"> </w:t>
            </w:r>
            <w:r w:rsidRPr="00F318BA">
              <w:rPr>
                <w:sz w:val="20"/>
                <w:szCs w:val="20"/>
              </w:rPr>
              <w:t xml:space="preserve">допущенные для проведения работ в электроустановках </w:t>
            </w:r>
            <w:r w:rsidR="00681250">
              <w:rPr>
                <w:sz w:val="20"/>
                <w:szCs w:val="20"/>
              </w:rPr>
              <w:t xml:space="preserve">с группой </w:t>
            </w:r>
            <w:r w:rsidR="00681250">
              <w:rPr>
                <w:sz w:val="20"/>
                <w:szCs w:val="20"/>
                <w:lang w:val="en-US"/>
              </w:rPr>
              <w:t>IV</w:t>
            </w:r>
            <w:r w:rsidR="00681250" w:rsidRPr="00681250">
              <w:rPr>
                <w:sz w:val="20"/>
                <w:szCs w:val="20"/>
              </w:rPr>
              <w:t xml:space="preserve"> </w:t>
            </w:r>
            <w:r w:rsidR="00681250">
              <w:rPr>
                <w:sz w:val="20"/>
                <w:szCs w:val="20"/>
              </w:rPr>
              <w:t>по ЭБ</w:t>
            </w:r>
            <w:r w:rsidR="00681250" w:rsidRPr="00F318BA">
              <w:rPr>
                <w:sz w:val="20"/>
                <w:szCs w:val="20"/>
              </w:rPr>
              <w:t xml:space="preserve"> </w:t>
            </w:r>
            <w:r w:rsidRPr="00F318BA">
              <w:rPr>
                <w:sz w:val="20"/>
                <w:szCs w:val="20"/>
              </w:rPr>
              <w:t>до и выше 1000 В с правами производителя работ, аттестованных по правилам производства работ на высоте 5 м и более;</w:t>
            </w:r>
          </w:p>
          <w:p w:rsidR="00F318BA" w:rsidRPr="00F318BA" w:rsidRDefault="00F318BA" w:rsidP="00681250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t xml:space="preserve"> - </w:t>
            </w:r>
            <w:proofErr w:type="spellStart"/>
            <w:r w:rsidRPr="00F318BA">
              <w:rPr>
                <w:sz w:val="20"/>
                <w:szCs w:val="20"/>
              </w:rPr>
              <w:t>электромонтер-линейщик</w:t>
            </w:r>
            <w:proofErr w:type="spellEnd"/>
            <w:r w:rsidR="00681250">
              <w:rPr>
                <w:sz w:val="20"/>
                <w:szCs w:val="20"/>
              </w:rPr>
              <w:t>,</w:t>
            </w:r>
            <w:r w:rsidRPr="00F318BA">
              <w:rPr>
                <w:sz w:val="20"/>
                <w:szCs w:val="20"/>
              </w:rPr>
              <w:t xml:space="preserve"> допущенные для проведения работ в электроустановках </w:t>
            </w:r>
            <w:r w:rsidR="00681250">
              <w:rPr>
                <w:sz w:val="20"/>
                <w:szCs w:val="20"/>
              </w:rPr>
              <w:t xml:space="preserve">с группой </w:t>
            </w:r>
            <w:r w:rsidR="00681250">
              <w:rPr>
                <w:sz w:val="20"/>
                <w:szCs w:val="20"/>
                <w:lang w:val="en-US"/>
              </w:rPr>
              <w:t>III</w:t>
            </w:r>
            <w:r w:rsidR="00681250" w:rsidRPr="00681250">
              <w:rPr>
                <w:sz w:val="20"/>
                <w:szCs w:val="20"/>
              </w:rPr>
              <w:t xml:space="preserve"> </w:t>
            </w:r>
            <w:r w:rsidR="00681250">
              <w:rPr>
                <w:sz w:val="20"/>
                <w:szCs w:val="20"/>
              </w:rPr>
              <w:t>по ЭБ</w:t>
            </w:r>
            <w:r w:rsidR="00681250" w:rsidRPr="00F318BA">
              <w:rPr>
                <w:sz w:val="20"/>
                <w:szCs w:val="20"/>
              </w:rPr>
              <w:t xml:space="preserve"> </w:t>
            </w:r>
            <w:r w:rsidRPr="00F318BA">
              <w:rPr>
                <w:sz w:val="20"/>
                <w:szCs w:val="20"/>
              </w:rPr>
              <w:t xml:space="preserve">до и выше 1000 В с правами члена бригады, аттестованных по правилам производства работ на высоте 5 м и </w:t>
            </w:r>
            <w:proofErr w:type="gramStart"/>
            <w:r w:rsidRPr="00F318BA">
              <w:rPr>
                <w:sz w:val="20"/>
                <w:szCs w:val="20"/>
              </w:rPr>
              <w:t xml:space="preserve">более;   </w:t>
            </w:r>
            <w:proofErr w:type="gramEnd"/>
            <w:r w:rsidRPr="00F318BA">
              <w:rPr>
                <w:sz w:val="20"/>
                <w:szCs w:val="20"/>
              </w:rPr>
              <w:t xml:space="preserve">                                                                                  - машинист автогидроподъемника</w:t>
            </w:r>
            <w:r w:rsidR="00681250">
              <w:rPr>
                <w:sz w:val="20"/>
                <w:szCs w:val="20"/>
              </w:rPr>
              <w:t xml:space="preserve">, </w:t>
            </w:r>
            <w:r w:rsidRPr="00F318BA">
              <w:rPr>
                <w:sz w:val="20"/>
                <w:szCs w:val="20"/>
              </w:rPr>
              <w:t xml:space="preserve">допущенный для проведения работ в электроустановках </w:t>
            </w:r>
            <w:r w:rsidR="00681250">
              <w:rPr>
                <w:sz w:val="20"/>
                <w:szCs w:val="20"/>
              </w:rPr>
              <w:t xml:space="preserve">с группой </w:t>
            </w:r>
            <w:r w:rsidR="00681250">
              <w:rPr>
                <w:sz w:val="20"/>
                <w:szCs w:val="20"/>
                <w:lang w:val="en-US"/>
              </w:rPr>
              <w:t>III</w:t>
            </w:r>
            <w:r w:rsidR="00681250" w:rsidRPr="00681250">
              <w:rPr>
                <w:sz w:val="20"/>
                <w:szCs w:val="20"/>
              </w:rPr>
              <w:t xml:space="preserve"> </w:t>
            </w:r>
            <w:r w:rsidR="00681250">
              <w:rPr>
                <w:sz w:val="20"/>
                <w:szCs w:val="20"/>
              </w:rPr>
              <w:t>по ЭБ</w:t>
            </w:r>
            <w:r w:rsidR="00681250" w:rsidRPr="00F318BA">
              <w:rPr>
                <w:sz w:val="20"/>
                <w:szCs w:val="20"/>
              </w:rPr>
              <w:t xml:space="preserve"> </w:t>
            </w:r>
            <w:r w:rsidRPr="00F318BA">
              <w:rPr>
                <w:sz w:val="20"/>
                <w:szCs w:val="20"/>
              </w:rPr>
              <w:t xml:space="preserve">до и выше 1000 В с правами члена бригады;                                                  </w:t>
            </w:r>
          </w:p>
        </w:tc>
        <w:tc>
          <w:tcPr>
            <w:tcW w:w="2410" w:type="dxa"/>
            <w:shd w:val="clear" w:color="auto" w:fill="auto"/>
          </w:tcPr>
          <w:p w:rsidR="00F318BA" w:rsidRPr="00554A17" w:rsidRDefault="00F318BA" w:rsidP="00E26C33">
            <w:pPr>
              <w:jc w:val="both"/>
              <w:rPr>
                <w:sz w:val="20"/>
                <w:szCs w:val="20"/>
              </w:rPr>
            </w:pPr>
            <w:r w:rsidRPr="00554A17">
              <w:rPr>
                <w:sz w:val="20"/>
                <w:szCs w:val="20"/>
              </w:rPr>
              <w:lastRenderedPageBreak/>
              <w:t>Справка (Форма 8) о наличии кадровых ресурсов с приложением копий удостоверений по электробезопасности и по безопасности производства работ на высоте</w:t>
            </w:r>
            <w:r w:rsidR="00E26C33" w:rsidRPr="00554A17">
              <w:rPr>
                <w:sz w:val="20"/>
                <w:szCs w:val="20"/>
              </w:rPr>
              <w:t xml:space="preserve"> и аналогичная </w:t>
            </w:r>
            <w:r w:rsidR="00E26C33" w:rsidRPr="00554A17">
              <w:rPr>
                <w:sz w:val="20"/>
                <w:szCs w:val="20"/>
              </w:rPr>
              <w:lastRenderedPageBreak/>
              <w:t>справка в случае привлечения субподрядчика</w:t>
            </w: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F318BA" w:rsidRDefault="00F318BA" w:rsidP="00953E29">
            <w:pPr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lastRenderedPageBreak/>
              <w:t>чел.</w:t>
            </w:r>
          </w:p>
        </w:tc>
        <w:tc>
          <w:tcPr>
            <w:tcW w:w="2000" w:type="dxa"/>
            <w:shd w:val="clear" w:color="000000" w:fill="FFFFFF"/>
          </w:tcPr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F318BA" w:rsidP="00953E29">
            <w:pPr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 xml:space="preserve">ИТР (ответственный руководитель </w:t>
            </w:r>
            <w:r w:rsidRPr="00F318BA">
              <w:rPr>
                <w:color w:val="000000"/>
                <w:sz w:val="20"/>
                <w:szCs w:val="20"/>
              </w:rPr>
              <w:lastRenderedPageBreak/>
              <w:t xml:space="preserve">работ) - 2 чел. и более; </w:t>
            </w:r>
          </w:p>
          <w:p w:rsidR="00681250" w:rsidRDefault="00F318BA" w:rsidP="00953E29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18BA">
              <w:rPr>
                <w:color w:val="000000"/>
                <w:sz w:val="20"/>
                <w:szCs w:val="20"/>
              </w:rPr>
              <w:t>электромонтеры</w:t>
            </w:r>
            <w:proofErr w:type="spellEnd"/>
            <w:proofErr w:type="gramEnd"/>
            <w:r w:rsidRPr="00F318BA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318BA">
              <w:rPr>
                <w:color w:val="000000"/>
                <w:sz w:val="20"/>
                <w:szCs w:val="20"/>
              </w:rPr>
              <w:t>линейщики</w:t>
            </w:r>
            <w:proofErr w:type="spellEnd"/>
            <w:r w:rsidRPr="00F318BA">
              <w:rPr>
                <w:color w:val="000000"/>
                <w:sz w:val="20"/>
                <w:szCs w:val="20"/>
              </w:rPr>
              <w:t xml:space="preserve"> (производитель работ) - 2 чел и более;      </w:t>
            </w: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F318BA" w:rsidP="00953E29">
            <w:pPr>
              <w:rPr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F318BA">
              <w:rPr>
                <w:color w:val="000000"/>
                <w:sz w:val="20"/>
                <w:szCs w:val="20"/>
              </w:rPr>
              <w:t>электромонтеры</w:t>
            </w:r>
            <w:proofErr w:type="spellEnd"/>
            <w:proofErr w:type="gramEnd"/>
            <w:r w:rsidRPr="00F318BA">
              <w:rPr>
                <w:color w:val="000000"/>
                <w:sz w:val="20"/>
                <w:szCs w:val="20"/>
              </w:rPr>
              <w:t xml:space="preserve">- </w:t>
            </w:r>
            <w:proofErr w:type="spellStart"/>
            <w:r w:rsidRPr="00F318BA">
              <w:rPr>
                <w:color w:val="000000"/>
                <w:sz w:val="20"/>
                <w:szCs w:val="20"/>
              </w:rPr>
              <w:t>линейщики</w:t>
            </w:r>
            <w:proofErr w:type="spellEnd"/>
            <w:r w:rsidRPr="00F318BA">
              <w:rPr>
                <w:color w:val="000000"/>
                <w:sz w:val="20"/>
                <w:szCs w:val="20"/>
              </w:rPr>
              <w:t xml:space="preserve"> (член бригады) - 4 чел и более;           машинист </w:t>
            </w: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681250" w:rsidRDefault="00681250" w:rsidP="00953E29">
            <w:pPr>
              <w:rPr>
                <w:color w:val="000000"/>
                <w:sz w:val="20"/>
                <w:szCs w:val="20"/>
              </w:rPr>
            </w:pPr>
          </w:p>
          <w:p w:rsidR="00F318BA" w:rsidRPr="00F318BA" w:rsidRDefault="00F318BA" w:rsidP="00681250">
            <w:pPr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 xml:space="preserve">автогидроподъемника (член бригады) - 1 чел. и более                                                       </w:t>
            </w:r>
          </w:p>
        </w:tc>
      </w:tr>
      <w:tr w:rsidR="00F318BA" w:rsidRPr="00E7328C" w:rsidTr="00F318BA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F318BA" w:rsidRDefault="00F318BA" w:rsidP="00953E29">
            <w:pPr>
              <w:rPr>
                <w:sz w:val="20"/>
                <w:szCs w:val="20"/>
              </w:rPr>
            </w:pPr>
            <w:r w:rsidRPr="00F318BA">
              <w:rPr>
                <w:sz w:val="20"/>
                <w:szCs w:val="20"/>
              </w:rPr>
              <w:lastRenderedPageBreak/>
              <w:t>5</w:t>
            </w:r>
          </w:p>
        </w:tc>
        <w:tc>
          <w:tcPr>
            <w:tcW w:w="3812" w:type="dxa"/>
            <w:shd w:val="clear" w:color="auto" w:fill="auto"/>
          </w:tcPr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 xml:space="preserve">Наличие у контрагента необходимой спец.техники, оборудования, </w:t>
            </w:r>
            <w:r w:rsidRPr="00953E29">
              <w:rPr>
                <w:color w:val="000000"/>
                <w:sz w:val="20"/>
                <w:szCs w:val="20"/>
              </w:rPr>
              <w:t xml:space="preserve">находящегося в собственности/аренде, </w:t>
            </w:r>
            <w:r w:rsidRPr="00953E29">
              <w:rPr>
                <w:sz w:val="20"/>
                <w:szCs w:val="20"/>
              </w:rPr>
              <w:t xml:space="preserve">для выполнения работ по предмету закупки: 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автокран;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буровая установка;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автогидроподъемник;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генератор сварочный;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сварочный трансформатор;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механизм для соединения и резки проводов;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раскаточный механизм;</w:t>
            </w:r>
          </w:p>
          <w:p w:rsidR="00F318BA" w:rsidRPr="00953E29" w:rsidRDefault="00F318BA" w:rsidP="00E26C33">
            <w:pPr>
              <w:spacing w:before="0"/>
              <w:rPr>
                <w:sz w:val="20"/>
                <w:szCs w:val="20"/>
              </w:rPr>
            </w:pPr>
            <w:r w:rsidRPr="00953E29">
              <w:rPr>
                <w:sz w:val="20"/>
                <w:szCs w:val="20"/>
              </w:rPr>
              <w:t>- монтажные приспособления.</w:t>
            </w:r>
          </w:p>
        </w:tc>
        <w:tc>
          <w:tcPr>
            <w:tcW w:w="2410" w:type="dxa"/>
            <w:shd w:val="clear" w:color="auto" w:fill="auto"/>
          </w:tcPr>
          <w:p w:rsidR="00F318BA" w:rsidRPr="00554A17" w:rsidRDefault="00F318BA" w:rsidP="00953E29">
            <w:pPr>
              <w:rPr>
                <w:sz w:val="20"/>
                <w:szCs w:val="20"/>
              </w:rPr>
            </w:pPr>
            <w:r w:rsidRPr="00554A17">
              <w:rPr>
                <w:sz w:val="20"/>
                <w:szCs w:val="20"/>
              </w:rPr>
              <w:t>Справка о наличии производственных мощностей (Форма 9)</w:t>
            </w: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F318BA" w:rsidRDefault="00F318BA" w:rsidP="00953E29">
            <w:pPr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ед.</w:t>
            </w:r>
          </w:p>
        </w:tc>
        <w:tc>
          <w:tcPr>
            <w:tcW w:w="2000" w:type="dxa"/>
            <w:shd w:val="clear" w:color="000000" w:fill="FFFFFF"/>
          </w:tcPr>
          <w:p w:rsidR="00F318BA" w:rsidRPr="00F318BA" w:rsidRDefault="00F318BA" w:rsidP="00953E29">
            <w:pPr>
              <w:rPr>
                <w:color w:val="000000"/>
                <w:sz w:val="20"/>
                <w:szCs w:val="20"/>
              </w:rPr>
            </w:pPr>
          </w:p>
          <w:p w:rsidR="00F318BA" w:rsidRPr="00F318BA" w:rsidRDefault="00F318BA" w:rsidP="00953E29">
            <w:pPr>
              <w:rPr>
                <w:color w:val="000000"/>
                <w:sz w:val="20"/>
                <w:szCs w:val="20"/>
              </w:rPr>
            </w:pPr>
          </w:p>
          <w:p w:rsidR="00F318BA" w:rsidRPr="00F318BA" w:rsidRDefault="00F318BA" w:rsidP="00953E29">
            <w:pPr>
              <w:rPr>
                <w:color w:val="000000"/>
                <w:sz w:val="20"/>
                <w:szCs w:val="20"/>
              </w:rPr>
            </w:pPr>
          </w:p>
          <w:p w:rsidR="00E26C33" w:rsidRDefault="00E26C33" w:rsidP="00E26C33">
            <w:pPr>
              <w:spacing w:before="0"/>
              <w:rPr>
                <w:color w:val="000000"/>
                <w:sz w:val="20"/>
                <w:szCs w:val="20"/>
              </w:rPr>
            </w:pP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  <w:p w:rsidR="00F318BA" w:rsidRPr="00F318BA" w:rsidRDefault="00F318BA" w:rsidP="00E26C33">
            <w:pPr>
              <w:spacing w:before="0"/>
              <w:rPr>
                <w:color w:val="000000"/>
                <w:sz w:val="20"/>
                <w:szCs w:val="20"/>
              </w:rPr>
            </w:pPr>
            <w:r w:rsidRPr="00F318BA">
              <w:rPr>
                <w:color w:val="000000"/>
                <w:sz w:val="20"/>
                <w:szCs w:val="20"/>
              </w:rPr>
              <w:t>1 и более</w:t>
            </w:r>
          </w:p>
        </w:tc>
      </w:tr>
      <w:tr w:rsidR="00F318BA" w:rsidRPr="00D63004" w:rsidTr="00F318BA">
        <w:trPr>
          <w:trHeight w:val="195"/>
        </w:trPr>
        <w:tc>
          <w:tcPr>
            <w:tcW w:w="724" w:type="dxa"/>
            <w:shd w:val="clear" w:color="auto" w:fill="auto"/>
            <w:noWrap/>
            <w:vAlign w:val="center"/>
          </w:tcPr>
          <w:p w:rsidR="00F318BA" w:rsidRPr="00E26C33" w:rsidRDefault="00E26C33" w:rsidP="00953E29">
            <w:pPr>
              <w:rPr>
                <w:sz w:val="20"/>
                <w:szCs w:val="20"/>
              </w:rPr>
            </w:pPr>
            <w:r w:rsidRPr="00E26C33">
              <w:rPr>
                <w:sz w:val="20"/>
                <w:szCs w:val="20"/>
              </w:rPr>
              <w:t>6</w:t>
            </w:r>
          </w:p>
        </w:tc>
        <w:tc>
          <w:tcPr>
            <w:tcW w:w="3812" w:type="dxa"/>
            <w:shd w:val="clear" w:color="auto" w:fill="auto"/>
          </w:tcPr>
          <w:p w:rsidR="00F318BA" w:rsidRPr="00E26C33" w:rsidRDefault="00F318BA" w:rsidP="00953E29">
            <w:pPr>
              <w:rPr>
                <w:sz w:val="20"/>
                <w:szCs w:val="20"/>
              </w:rPr>
            </w:pPr>
            <w:r w:rsidRPr="00E26C33">
              <w:rPr>
                <w:sz w:val="20"/>
                <w:szCs w:val="20"/>
              </w:rPr>
              <w:t>Наличие сертифицированной системы менеджмента качества. Область сертификации должна соответствовать видам выполняемых работ по предмету закупки.</w:t>
            </w:r>
          </w:p>
        </w:tc>
        <w:tc>
          <w:tcPr>
            <w:tcW w:w="2410" w:type="dxa"/>
            <w:shd w:val="clear" w:color="auto" w:fill="auto"/>
          </w:tcPr>
          <w:p w:rsidR="00F318BA" w:rsidRPr="00554A17" w:rsidRDefault="00E26C33" w:rsidP="00953E29">
            <w:pPr>
              <w:jc w:val="both"/>
              <w:rPr>
                <w:sz w:val="20"/>
                <w:szCs w:val="20"/>
              </w:rPr>
            </w:pPr>
            <w:r w:rsidRPr="00554A17">
              <w:rPr>
                <w:sz w:val="20"/>
                <w:szCs w:val="20"/>
              </w:rPr>
              <w:t>К</w:t>
            </w:r>
            <w:r w:rsidR="00F318BA" w:rsidRPr="00554A17">
              <w:rPr>
                <w:sz w:val="20"/>
                <w:szCs w:val="20"/>
              </w:rPr>
              <w:t>опия свидетельства системы менеджмента качества ISO 9001, ИСО 9001.</w:t>
            </w:r>
          </w:p>
        </w:tc>
        <w:tc>
          <w:tcPr>
            <w:tcW w:w="1402" w:type="dxa"/>
            <w:shd w:val="clear" w:color="000000" w:fill="FFFFFF"/>
            <w:vAlign w:val="center"/>
          </w:tcPr>
          <w:p w:rsidR="00F318BA" w:rsidRPr="00E26C33" w:rsidRDefault="00F318BA" w:rsidP="00953E29">
            <w:pPr>
              <w:rPr>
                <w:sz w:val="20"/>
                <w:szCs w:val="20"/>
              </w:rPr>
            </w:pPr>
            <w:r w:rsidRPr="00E26C33">
              <w:rPr>
                <w:sz w:val="20"/>
                <w:szCs w:val="20"/>
              </w:rPr>
              <w:t>наличие/ отсутствие</w:t>
            </w:r>
          </w:p>
        </w:tc>
        <w:tc>
          <w:tcPr>
            <w:tcW w:w="2000" w:type="dxa"/>
            <w:shd w:val="clear" w:color="000000" w:fill="FFFFFF"/>
            <w:vAlign w:val="center"/>
          </w:tcPr>
          <w:p w:rsidR="00F318BA" w:rsidRPr="00E26C33" w:rsidRDefault="00F318BA" w:rsidP="00953E29">
            <w:pPr>
              <w:rPr>
                <w:sz w:val="20"/>
                <w:szCs w:val="20"/>
              </w:rPr>
            </w:pPr>
            <w:r w:rsidRPr="00E26C33">
              <w:rPr>
                <w:sz w:val="20"/>
                <w:szCs w:val="20"/>
              </w:rPr>
              <w:t>наличие</w:t>
            </w:r>
          </w:p>
        </w:tc>
      </w:tr>
    </w:tbl>
    <w:p w:rsidR="00EF1336" w:rsidRPr="00EF1336" w:rsidRDefault="00EF1336" w:rsidP="00EF1336">
      <w:pPr>
        <w:autoSpaceDE w:val="0"/>
        <w:spacing w:before="240" w:after="120"/>
        <w:jc w:val="both"/>
        <w:rPr>
          <w:rFonts w:cs="Arial"/>
          <w:b/>
          <w:iCs/>
          <w:szCs w:val="22"/>
        </w:rPr>
      </w:pPr>
      <w:r w:rsidRPr="005C4D6B">
        <w:rPr>
          <w:rFonts w:cs="Arial"/>
          <w:b/>
          <w:iCs/>
          <w:szCs w:val="22"/>
        </w:rPr>
        <w:t>4. Условия выполнения работ.</w:t>
      </w:r>
      <w:r w:rsidRPr="00EF1336">
        <w:rPr>
          <w:rFonts w:cs="Arial"/>
          <w:b/>
          <w:iCs/>
          <w:szCs w:val="22"/>
        </w:rPr>
        <w:t xml:space="preserve"> 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 xml:space="preserve">Контрагент должен выполнять требования инструкций, положений и правил безопасности ОАО «Славнефть-ЯНОС», которые указаны </w:t>
      </w:r>
      <w:r w:rsidRPr="00F318BA">
        <w:rPr>
          <w:szCs w:val="22"/>
        </w:rPr>
        <w:t>в п.п. 5.</w:t>
      </w:r>
      <w:r w:rsidR="004937C4" w:rsidRPr="00F318BA">
        <w:rPr>
          <w:szCs w:val="22"/>
        </w:rPr>
        <w:t>3</w:t>
      </w:r>
      <w:r w:rsidRPr="00F318BA">
        <w:rPr>
          <w:szCs w:val="22"/>
        </w:rPr>
        <w:t>, 6.</w:t>
      </w:r>
      <w:r w:rsidR="00F318BA" w:rsidRPr="00F318BA">
        <w:rPr>
          <w:szCs w:val="22"/>
        </w:rPr>
        <w:t>3</w:t>
      </w:r>
      <w:r w:rsidRPr="00F318BA">
        <w:rPr>
          <w:szCs w:val="22"/>
        </w:rPr>
        <w:t xml:space="preserve"> проекта</w:t>
      </w:r>
      <w:r w:rsidRPr="00123F70">
        <w:rPr>
          <w:szCs w:val="22"/>
        </w:rPr>
        <w:t xml:space="preserve"> Договора. Данные нормативные акты передаются Контрагенту Заказчиком в электронном виде, посредством электронной почты.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>Контрагент должен обладать соответствующими производственными мощностями, материально-техническими и кадровыми ресурсами,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Подрядчика, за исключением материалов поставки Заказчика.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Cs w:val="22"/>
        </w:rPr>
      </w:pPr>
      <w:r w:rsidRPr="00123F70">
        <w:rPr>
          <w:szCs w:val="22"/>
        </w:rPr>
        <w:t>Все поставляемые для выполнения работ материалы, инструмент должны иметь:</w:t>
      </w:r>
    </w:p>
    <w:p w:rsidR="00123F70" w:rsidRPr="00F318BA" w:rsidRDefault="00123F70" w:rsidP="00123F70">
      <w:pPr>
        <w:numPr>
          <w:ilvl w:val="0"/>
          <w:numId w:val="15"/>
        </w:numPr>
        <w:suppressAutoHyphens/>
        <w:autoSpaceDE w:val="0"/>
        <w:spacing w:before="0"/>
        <w:jc w:val="both"/>
        <w:rPr>
          <w:szCs w:val="22"/>
        </w:rPr>
      </w:pPr>
      <w:r w:rsidRPr="00F318BA">
        <w:rPr>
          <w:szCs w:val="22"/>
        </w:rPr>
        <w:t>Сертификаты качества, выданные производителем;</w:t>
      </w:r>
    </w:p>
    <w:p w:rsidR="00123F70" w:rsidRPr="00F318BA" w:rsidRDefault="00123F70" w:rsidP="00123F70">
      <w:pPr>
        <w:numPr>
          <w:ilvl w:val="0"/>
          <w:numId w:val="15"/>
        </w:numPr>
        <w:suppressAutoHyphens/>
        <w:autoSpaceDE w:val="0"/>
        <w:spacing w:before="0"/>
        <w:ind w:left="714" w:hanging="357"/>
        <w:jc w:val="both"/>
        <w:rPr>
          <w:szCs w:val="22"/>
        </w:rPr>
      </w:pPr>
      <w:r w:rsidRPr="00F318BA">
        <w:rPr>
          <w:szCs w:val="22"/>
        </w:rPr>
        <w:t>Разрешение на применение Федеральной службой России по технологическому, экологическому и атомному надзору;</w:t>
      </w:r>
    </w:p>
    <w:p w:rsidR="00123F70" w:rsidRPr="00F318BA" w:rsidRDefault="00123F70" w:rsidP="00123F70">
      <w:pPr>
        <w:numPr>
          <w:ilvl w:val="0"/>
          <w:numId w:val="15"/>
        </w:numPr>
        <w:suppressAutoHyphens/>
        <w:autoSpaceDE w:val="0"/>
        <w:spacing w:before="0"/>
        <w:jc w:val="both"/>
        <w:rPr>
          <w:szCs w:val="22"/>
        </w:rPr>
      </w:pPr>
      <w:r w:rsidRPr="00F318BA">
        <w:rPr>
          <w:szCs w:val="22"/>
        </w:rPr>
        <w:t>Технические паспорта и другие документы, удостоверяющие их качество.</w:t>
      </w:r>
    </w:p>
    <w:p w:rsidR="00123F70" w:rsidRPr="00123F70" w:rsidRDefault="00123F70" w:rsidP="00123F70">
      <w:pPr>
        <w:autoSpaceDE w:val="0"/>
        <w:spacing w:before="0"/>
        <w:ind w:firstLine="720"/>
        <w:jc w:val="both"/>
        <w:rPr>
          <w:sz w:val="16"/>
          <w:szCs w:val="16"/>
        </w:rPr>
      </w:pPr>
    </w:p>
    <w:p w:rsidR="00221D03" w:rsidRDefault="00221D03" w:rsidP="00123F70">
      <w:pPr>
        <w:autoSpaceDE w:val="0"/>
        <w:spacing w:before="0"/>
        <w:ind w:firstLine="720"/>
        <w:jc w:val="both"/>
        <w:rPr>
          <w:rFonts w:cs="Arial"/>
          <w:b/>
          <w:iCs/>
          <w:szCs w:val="22"/>
        </w:rPr>
      </w:pPr>
    </w:p>
    <w:p w:rsidR="00EF1336" w:rsidRPr="00123F70" w:rsidRDefault="00EF1336" w:rsidP="00123F70">
      <w:pPr>
        <w:autoSpaceDE w:val="0"/>
        <w:spacing w:before="0"/>
        <w:ind w:firstLine="720"/>
        <w:jc w:val="both"/>
        <w:rPr>
          <w:rFonts w:cs="Arial"/>
          <w:szCs w:val="22"/>
        </w:rPr>
      </w:pPr>
      <w:r w:rsidRPr="00123F70">
        <w:rPr>
          <w:rFonts w:cs="Arial"/>
          <w:b/>
          <w:iCs/>
          <w:szCs w:val="22"/>
        </w:rPr>
        <w:t xml:space="preserve">5. Особые условия. </w:t>
      </w:r>
    </w:p>
    <w:p w:rsidR="00CC2529" w:rsidRDefault="00CC2529" w:rsidP="00CC2529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случае полного или частичного отзыва или ухудшения безотзывной оферты Победитель тендера будет обязан,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 пени в размере 0,5% от несвоевременно уплаченной суммы до момента полного погашения.</w:t>
      </w:r>
    </w:p>
    <w:p w:rsidR="00CC2529" w:rsidRDefault="00CC2529" w:rsidP="00E754D7">
      <w:pPr>
        <w:spacing w:before="0"/>
        <w:ind w:firstLine="567"/>
        <w:jc w:val="both"/>
        <w:rPr>
          <w:rFonts w:cs="Arial"/>
          <w:szCs w:val="22"/>
        </w:rPr>
      </w:pPr>
      <w:r>
        <w:rPr>
          <w:szCs w:val="22"/>
        </w:rPr>
        <w:t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ОАО «Славнефть-ЯНОС» штрафную неустойку в размере 10% от суммы принятой ОАО «Славнефть-ЯНОС» в Оферте Победителя.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  <w:r w:rsidRPr="00CA303E">
        <w:rPr>
          <w:rFonts w:cs="Arial"/>
          <w:szCs w:val="22"/>
        </w:rPr>
        <w:t xml:space="preserve"> </w:t>
      </w:r>
    </w:p>
    <w:p w:rsidR="00AE32FD" w:rsidRDefault="00AE32FD" w:rsidP="00E754D7">
      <w:pPr>
        <w:spacing w:before="0"/>
        <w:rPr>
          <w:rFonts w:cs="Arial"/>
          <w:szCs w:val="22"/>
        </w:rPr>
      </w:pPr>
    </w:p>
    <w:p w:rsidR="00E754D7" w:rsidRDefault="00E754D7" w:rsidP="00E754D7">
      <w:pPr>
        <w:spacing w:before="0"/>
        <w:rPr>
          <w:rFonts w:cs="Arial"/>
          <w:szCs w:val="22"/>
        </w:rPr>
      </w:pPr>
    </w:p>
    <w:p w:rsidR="008324F0" w:rsidRPr="00C55087" w:rsidRDefault="00AE32FD" w:rsidP="004937C4">
      <w:pPr>
        <w:framePr w:w="10204" w:wrap="auto" w:hAnchor="text"/>
        <w:spacing w:before="0"/>
        <w:rPr>
          <w:rFonts w:cs="Arial"/>
          <w:szCs w:val="22"/>
        </w:rPr>
        <w:sectPr w:rsidR="008324F0" w:rsidRPr="00C55087" w:rsidSect="008C363A">
          <w:pgSz w:w="11905" w:h="16837"/>
          <w:pgMar w:top="567" w:right="709" w:bottom="567" w:left="1134" w:header="794" w:footer="397" w:gutter="0"/>
          <w:cols w:space="720"/>
          <w:titlePg/>
          <w:docGrid w:linePitch="360"/>
        </w:sectPr>
      </w:pPr>
      <w:r w:rsidRPr="00AE32FD">
        <w:rPr>
          <w:rFonts w:cs="Arial"/>
          <w:szCs w:val="22"/>
        </w:rPr>
        <w:t xml:space="preserve">Директор по снабжению               </w:t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</w:r>
      <w:r w:rsidRPr="00AE32FD">
        <w:rPr>
          <w:rFonts w:cs="Arial"/>
          <w:szCs w:val="22"/>
        </w:rPr>
        <w:tab/>
        <w:t xml:space="preserve"> ____________________    </w:t>
      </w:r>
      <w:proofErr w:type="spellStart"/>
      <w:r w:rsidR="0045788C">
        <w:rPr>
          <w:rFonts w:cs="Arial"/>
          <w:szCs w:val="22"/>
        </w:rPr>
        <w:t>Д.Ю.Уржумов</w:t>
      </w:r>
      <w:proofErr w:type="spellEnd"/>
    </w:p>
    <w:p w:rsidR="00B445D7" w:rsidRPr="002E571A" w:rsidRDefault="00B445D7" w:rsidP="00C55087">
      <w:pPr>
        <w:jc w:val="right"/>
        <w:rPr>
          <w:b/>
        </w:rPr>
      </w:pPr>
      <w:r w:rsidRPr="002E571A">
        <w:rPr>
          <w:b/>
        </w:rPr>
        <w:lastRenderedPageBreak/>
        <w:t>Форма 4 «Извещение о согласии сделать оферту»</w:t>
      </w:r>
    </w:p>
    <w:p w:rsidR="00B445D7" w:rsidRPr="002E571A" w:rsidRDefault="00B445D7" w:rsidP="00B445D7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>ИЗВЕЩЕНИЕ О СОГЛАСИИ СДЕЛАТЬ ОФЕРТУ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1. Изучив условия предложения делать </w:t>
      </w:r>
      <w:r w:rsidRPr="00A60A5D">
        <w:rPr>
          <w:rFonts w:cs="Arial"/>
          <w:szCs w:val="22"/>
        </w:rPr>
        <w:t>оферты №</w:t>
      </w:r>
      <w:r w:rsidR="008A007A" w:rsidRPr="00A60A5D">
        <w:rPr>
          <w:rFonts w:cs="Arial"/>
          <w:szCs w:val="22"/>
        </w:rPr>
        <w:t>2</w:t>
      </w:r>
      <w:r w:rsidR="00A60A5D" w:rsidRPr="00A60A5D">
        <w:rPr>
          <w:rFonts w:cs="Arial"/>
          <w:szCs w:val="22"/>
        </w:rPr>
        <w:t>25</w:t>
      </w:r>
      <w:r w:rsidRPr="00A60A5D">
        <w:rPr>
          <w:rFonts w:cs="Arial"/>
          <w:szCs w:val="22"/>
        </w:rPr>
        <w:t>-КР</w:t>
      </w:r>
      <w:r w:rsidRPr="00157D2F">
        <w:rPr>
          <w:rFonts w:cs="Arial"/>
          <w:szCs w:val="22"/>
        </w:rPr>
        <w:t>-</w:t>
      </w:r>
      <w:r w:rsidRPr="00DC17E7">
        <w:rPr>
          <w:rFonts w:cs="Arial"/>
          <w:szCs w:val="22"/>
        </w:rPr>
        <w:t>201</w:t>
      </w:r>
      <w:r w:rsidR="009B0540" w:rsidRPr="00DC17E7">
        <w:rPr>
          <w:rFonts w:cs="Arial"/>
          <w:szCs w:val="22"/>
        </w:rPr>
        <w:t>7</w:t>
      </w:r>
      <w:r>
        <w:rPr>
          <w:rFonts w:cs="Arial"/>
          <w:szCs w:val="22"/>
        </w:rPr>
        <w:t xml:space="preserve"> от </w:t>
      </w:r>
      <w:r w:rsidR="00A360C6">
        <w:rPr>
          <w:rFonts w:cs="Arial"/>
          <w:szCs w:val="22"/>
        </w:rPr>
        <w:t>31.05.2017г.,</w:t>
      </w:r>
      <w:r>
        <w:rPr>
          <w:rFonts w:cs="Arial"/>
          <w:szCs w:val="22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оферты&gt;.</w:t>
      </w:r>
    </w:p>
    <w:p w:rsidR="00CB2DD4" w:rsidRDefault="00CB2DD4" w:rsidP="00CB2DD4">
      <w:pPr>
        <w:ind w:firstLine="567"/>
        <w:jc w:val="both"/>
        <w:rPr>
          <w:rFonts w:cs="Arial"/>
          <w:szCs w:val="22"/>
        </w:rPr>
      </w:pPr>
      <w:r>
        <w:rPr>
          <w:rFonts w:cs="Arial"/>
          <w:szCs w:val="22"/>
        </w:rPr>
        <w:t xml:space="preserve">В </w:t>
      </w:r>
      <w:r w:rsidR="00BD5DDF">
        <w:rPr>
          <w:rFonts w:cs="Arial"/>
          <w:szCs w:val="22"/>
        </w:rPr>
        <w:t xml:space="preserve">случае </w:t>
      </w:r>
      <w:r>
        <w:rPr>
          <w:rFonts w:cs="Arial"/>
          <w:szCs w:val="22"/>
        </w:rPr>
        <w:t xml:space="preserve">полного или частичного отзыва или ухудшения безотзывной оферты обязуемся, безусловно и безоговорочно, </w:t>
      </w:r>
      <w:r>
        <w:rPr>
          <w:szCs w:val="22"/>
        </w:rPr>
        <w:t>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уплатить пени в размере 0,5% от несвоевременно уплаченной суммы до момента полного погашения.</w:t>
      </w:r>
    </w:p>
    <w:p w:rsidR="00CB2DD4" w:rsidRDefault="00CB2DD4" w:rsidP="00CB2DD4">
      <w:pPr>
        <w:jc w:val="both"/>
        <w:rPr>
          <w:rFonts w:cs="Arial"/>
          <w:szCs w:val="22"/>
        </w:rPr>
      </w:pPr>
      <w:r>
        <w:rPr>
          <w:szCs w:val="22"/>
        </w:rPr>
        <w:t>2. В случае</w:t>
      </w:r>
      <w:r>
        <w:rPr>
          <w:rFonts w:cs="Arial"/>
          <w:szCs w:val="22"/>
        </w:rPr>
        <w:t xml:space="preserve"> принятия нашей оферты, заключить с ОАО «Славнефть-ЯНОС» договор подряда </w:t>
      </w:r>
      <w:r w:rsidRPr="00CB0DC6">
        <w:rPr>
          <w:rFonts w:cs="Arial"/>
          <w:b/>
          <w:szCs w:val="22"/>
        </w:rPr>
        <w:t>на</w:t>
      </w:r>
      <w:r>
        <w:rPr>
          <w:rFonts w:cs="Arial"/>
          <w:szCs w:val="22"/>
        </w:rPr>
        <w:t xml:space="preserve"> </w:t>
      </w:r>
      <w:r w:rsidR="00554A17" w:rsidRPr="00A913BA">
        <w:rPr>
          <w:b/>
        </w:rPr>
        <w:t>проведение обследования воздушных линий электропередач 35</w:t>
      </w:r>
      <w:r w:rsidR="00554A17">
        <w:rPr>
          <w:b/>
        </w:rPr>
        <w:t xml:space="preserve"> </w:t>
      </w:r>
      <w:r w:rsidR="00554A17" w:rsidRPr="00A913BA">
        <w:rPr>
          <w:b/>
        </w:rPr>
        <w:t>кВ  «Заводская-3», Заводская-4», «Водородная», Вакуумная», «Дизельная», «Мазутная», «Бензиновая» и комбинированной линии электропередач 10</w:t>
      </w:r>
      <w:r w:rsidR="00554A17">
        <w:rPr>
          <w:b/>
        </w:rPr>
        <w:t xml:space="preserve"> </w:t>
      </w:r>
      <w:r w:rsidR="00554A17" w:rsidRPr="00A913BA">
        <w:rPr>
          <w:b/>
        </w:rPr>
        <w:t>кВ «Профилакторий» в габарите 110</w:t>
      </w:r>
      <w:r w:rsidR="00554A17">
        <w:rPr>
          <w:b/>
        </w:rPr>
        <w:t xml:space="preserve"> </w:t>
      </w:r>
      <w:r w:rsidR="00554A17" w:rsidRPr="00A913BA">
        <w:rPr>
          <w:b/>
        </w:rPr>
        <w:t xml:space="preserve">кВ с </w:t>
      </w:r>
      <w:r w:rsidR="00554A17" w:rsidRPr="002F4255">
        <w:rPr>
          <w:b/>
        </w:rPr>
        <w:t>устранением имеющихся и выявленных неотложных</w:t>
      </w:r>
      <w:r w:rsidR="00554A17" w:rsidRPr="00A913BA">
        <w:rPr>
          <w:b/>
        </w:rPr>
        <w:t xml:space="preserve"> дефектов</w:t>
      </w:r>
      <w:r w:rsidR="009D03E0" w:rsidRPr="000504E1">
        <w:rPr>
          <w:szCs w:val="22"/>
        </w:rPr>
        <w:t xml:space="preserve"> </w:t>
      </w:r>
      <w:r w:rsidRPr="00F221A0">
        <w:rPr>
          <w:rFonts w:cs="Arial"/>
          <w:szCs w:val="22"/>
        </w:rPr>
        <w:t>н</w:t>
      </w:r>
      <w:r>
        <w:rPr>
          <w:rFonts w:cs="Arial"/>
          <w:szCs w:val="22"/>
        </w:rPr>
        <w:t xml:space="preserve">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CB2DD4" w:rsidRDefault="00CB2DD4" w:rsidP="00CB2DD4">
      <w:pPr>
        <w:ind w:firstLine="567"/>
        <w:jc w:val="both"/>
        <w:rPr>
          <w:szCs w:val="22"/>
        </w:rPr>
      </w:pPr>
      <w:r>
        <w:rPr>
          <w:szCs w:val="22"/>
        </w:rPr>
        <w:t xml:space="preserve">Если по каким-либо причинам мы откажемся </w:t>
      </w:r>
      <w:r>
        <w:rPr>
          <w:color w:val="000000"/>
          <w:szCs w:val="22"/>
        </w:rPr>
        <w:t>(уклонимся)</w:t>
      </w:r>
      <w:r>
        <w:rPr>
          <w:color w:val="FF0000"/>
          <w:szCs w:val="22"/>
        </w:rPr>
        <w:t xml:space="preserve"> </w:t>
      </w:r>
      <w:r>
        <w:rPr>
          <w:szCs w:val="22"/>
        </w:rPr>
        <w:t xml:space="preserve">от подписания </w:t>
      </w:r>
      <w:proofErr w:type="gramStart"/>
      <w:r>
        <w:rPr>
          <w:szCs w:val="22"/>
        </w:rPr>
        <w:t>договора  на</w:t>
      </w:r>
      <w:proofErr w:type="gramEnd"/>
      <w:r>
        <w:rPr>
          <w:szCs w:val="22"/>
        </w:rPr>
        <w:t xml:space="preserve"> предложенных нами в оферте </w:t>
      </w:r>
      <w:r>
        <w:rPr>
          <w:b/>
          <w:szCs w:val="22"/>
        </w:rPr>
        <w:t>&lt;номер оферты&gt;</w:t>
      </w:r>
      <w:r>
        <w:rPr>
          <w:szCs w:val="22"/>
        </w:rPr>
        <w:t xml:space="preserve"> от </w:t>
      </w:r>
      <w:r>
        <w:rPr>
          <w:b/>
          <w:szCs w:val="22"/>
        </w:rPr>
        <w:t xml:space="preserve">&lt;дата оферты&gt; </w:t>
      </w:r>
      <w:r>
        <w:rPr>
          <w:szCs w:val="22"/>
        </w:rPr>
        <w:t xml:space="preserve">условиях после получения уведомления об акцепте оферты со стороны ОАО "Славнефть-ЯНОС",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10% от суммы акцептованной Оферты. Признаем, что при несвоевременной или неполной уплате штрафной неустойки ОАО "Славнефть-ЯНОС" вправе начислить, мы обязаны уплатить, пени в размере 0,5% от несвоевременно уплаченной суммы до момента полного погашения. </w:t>
      </w:r>
    </w:p>
    <w:p w:rsidR="00B445D7" w:rsidRPr="002E571A" w:rsidRDefault="00C55087" w:rsidP="00B445D7">
      <w:pPr>
        <w:rPr>
          <w:rFonts w:cs="Arial"/>
          <w:szCs w:val="22"/>
        </w:rPr>
      </w:pPr>
      <w:r>
        <w:rPr>
          <w:rFonts w:cs="Arial"/>
          <w:szCs w:val="22"/>
        </w:rPr>
        <w:t>3</w:t>
      </w:r>
      <w:r w:rsidR="00B445D7" w:rsidRPr="002E571A">
        <w:rPr>
          <w:rFonts w:cs="Arial"/>
          <w:szCs w:val="22"/>
        </w:rPr>
        <w:t>. Сообщаем о себе следующее: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Наименование организации:  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Местонахождение: 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Почтовый адрес: ________________________________________________________________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Телефон, телефакс, электронный адрес: 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Организационно - правовая форма: 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Дата, место и орган регистрации организации: 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Банковские реквизиты: ___________________________________________________________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БИК__________________________________, </w:t>
      </w:r>
    </w:p>
    <w:p w:rsidR="00B445D7" w:rsidRPr="002E571A" w:rsidRDefault="00B445D7" w:rsidP="00B445D7">
      <w:pPr>
        <w:ind w:left="540"/>
        <w:rPr>
          <w:rFonts w:cs="Arial"/>
          <w:szCs w:val="22"/>
        </w:rPr>
      </w:pPr>
      <w:r w:rsidRPr="002E571A">
        <w:rPr>
          <w:rFonts w:cs="Arial"/>
          <w:szCs w:val="22"/>
        </w:rPr>
        <w:t>ИНН __________________________________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B445D7" w:rsidRPr="002E571A" w:rsidRDefault="00B445D7" w:rsidP="00B445D7">
      <w:pPr>
        <w:pBdr>
          <w:bottom w:val="single" w:sz="4" w:space="1" w:color="auto"/>
        </w:pBdr>
        <w:ind w:left="540"/>
        <w:rPr>
          <w:rFonts w:cs="Arial"/>
          <w:szCs w:val="22"/>
        </w:rPr>
      </w:pPr>
    </w:p>
    <w:p w:rsidR="00B445D7" w:rsidRPr="002E571A" w:rsidRDefault="00B445D7" w:rsidP="00B445D7">
      <w:pPr>
        <w:ind w:left="539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</w:t>
      </w:r>
    </w:p>
    <w:p w:rsidR="00B445D7" w:rsidRPr="00707A8E" w:rsidRDefault="00C55087" w:rsidP="00B445D7">
      <w:pPr>
        <w:jc w:val="both"/>
        <w:rPr>
          <w:rFonts w:cs="Arial"/>
          <w:szCs w:val="22"/>
        </w:rPr>
      </w:pPr>
      <w:r>
        <w:rPr>
          <w:rFonts w:cs="Arial"/>
          <w:szCs w:val="22"/>
        </w:rPr>
        <w:lastRenderedPageBreak/>
        <w:t>4</w:t>
      </w:r>
      <w:r w:rsidR="00B445D7" w:rsidRPr="002E571A">
        <w:rPr>
          <w:rFonts w:cs="Arial"/>
          <w:szCs w:val="22"/>
        </w:rPr>
        <w:t xml:space="preserve">. Мы признаем </w:t>
      </w:r>
      <w:r w:rsidR="00B445D7" w:rsidRPr="00707A8E">
        <w:rPr>
          <w:rFonts w:cs="Arial"/>
          <w:szCs w:val="22"/>
        </w:rPr>
        <w:t>право ОАО «Славнефть-ЯНОС» не акцептовать ни одну из оферт, и в этом случае мы не будем иметь претензий к Тендерной комиссии и ОАО «Славнефть-ЯНОС».</w:t>
      </w:r>
    </w:p>
    <w:p w:rsidR="00B445D7" w:rsidRPr="002E571A" w:rsidRDefault="00C5508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  <w:r>
        <w:rPr>
          <w:rFonts w:cs="Arial"/>
          <w:szCs w:val="22"/>
        </w:rPr>
        <w:t>5</w:t>
      </w:r>
      <w:r w:rsidR="00B445D7" w:rsidRPr="00707A8E">
        <w:rPr>
          <w:rFonts w:cs="Arial"/>
          <w:szCs w:val="22"/>
        </w:rPr>
        <w:t>. Сообщаем, что для оперативного</w:t>
      </w:r>
      <w:r w:rsidR="00B445D7" w:rsidRPr="002E571A">
        <w:rPr>
          <w:rFonts w:cs="Arial"/>
          <w:szCs w:val="22"/>
        </w:rPr>
        <w:t xml:space="preserve">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B445D7" w:rsidRPr="002E571A" w:rsidRDefault="00B445D7" w:rsidP="00B445D7">
      <w:pPr>
        <w:pBdr>
          <w:bottom w:val="single" w:sz="4" w:space="1" w:color="auto"/>
        </w:pBdr>
        <w:jc w:val="both"/>
        <w:rPr>
          <w:rFonts w:cs="Arial"/>
          <w:szCs w:val="22"/>
        </w:rPr>
      </w:pPr>
    </w:p>
    <w:p w:rsidR="00B445D7" w:rsidRPr="002E571A" w:rsidRDefault="00B445D7" w:rsidP="00B445D7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____________________________________________________________________________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Руководитель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B445D7" w:rsidRPr="002E571A" w:rsidRDefault="00B445D7" w:rsidP="00B445D7">
      <w:pPr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B445D7" w:rsidRPr="002E571A" w:rsidRDefault="00B445D7" w:rsidP="00B445D7">
      <w:pPr>
        <w:rPr>
          <w:rFonts w:cs="Arial"/>
          <w:szCs w:val="22"/>
        </w:rPr>
      </w:pPr>
      <w:r w:rsidRPr="002E571A">
        <w:rPr>
          <w:rFonts w:cs="Arial"/>
          <w:szCs w:val="22"/>
        </w:rPr>
        <w:t>Главный бухгалтер</w:t>
      </w:r>
      <w:r w:rsidRPr="002E571A">
        <w:rPr>
          <w:rFonts w:cs="Arial"/>
          <w:szCs w:val="22"/>
        </w:rPr>
        <w:tab/>
        <w:t>________________</w:t>
      </w:r>
      <w:r w:rsidRPr="002E571A">
        <w:rPr>
          <w:rFonts w:cs="Arial"/>
          <w:szCs w:val="22"/>
        </w:rPr>
        <w:tab/>
        <w:t>/Фамилия И.О./</w:t>
      </w:r>
    </w:p>
    <w:p w:rsidR="00C55087" w:rsidRDefault="00B445D7" w:rsidP="00C55087">
      <w:pPr>
        <w:ind w:left="1416" w:firstLine="708"/>
        <w:rPr>
          <w:rFonts w:cs="Arial"/>
          <w:sz w:val="16"/>
          <w:szCs w:val="16"/>
        </w:rPr>
      </w:pPr>
      <w:r w:rsidRPr="002E571A">
        <w:rPr>
          <w:rFonts w:cs="Arial"/>
          <w:szCs w:val="22"/>
        </w:rPr>
        <w:t xml:space="preserve">          </w:t>
      </w:r>
      <w:r w:rsidRPr="002E571A">
        <w:rPr>
          <w:rFonts w:cs="Arial"/>
          <w:sz w:val="16"/>
          <w:szCs w:val="16"/>
        </w:rPr>
        <w:t>(подпись)</w:t>
      </w:r>
    </w:p>
    <w:p w:rsidR="00C55087" w:rsidRDefault="00C55087">
      <w:pPr>
        <w:spacing w:before="0"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br w:type="page"/>
      </w:r>
    </w:p>
    <w:p w:rsidR="001319DA" w:rsidRPr="002E571A" w:rsidRDefault="001319DA" w:rsidP="001319DA">
      <w:pPr>
        <w:ind w:left="1416" w:firstLine="708"/>
        <w:rPr>
          <w:b/>
        </w:rPr>
      </w:pPr>
      <w:r w:rsidRPr="002E571A">
        <w:rPr>
          <w:b/>
        </w:rPr>
        <w:lastRenderedPageBreak/>
        <w:t>Форма 5 «Предложение о заключении договора»</w:t>
      </w:r>
    </w:p>
    <w:p w:rsidR="001319DA" w:rsidRPr="002E571A" w:rsidRDefault="001319DA" w:rsidP="001319DA">
      <w:pPr>
        <w:rPr>
          <w:rFonts w:cs="Arial"/>
          <w:szCs w:val="22"/>
        </w:rPr>
      </w:pPr>
      <w:r w:rsidRPr="002E571A">
        <w:rPr>
          <w:rFonts w:cs="Arial"/>
          <w:szCs w:val="22"/>
        </w:rPr>
        <w:t>На бланке участника закупки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Адрес: </w:t>
      </w:r>
      <w:r w:rsidRPr="003C412D">
        <w:rPr>
          <w:rFonts w:cs="Arial"/>
          <w:szCs w:val="22"/>
        </w:rPr>
        <w:t>1500</w:t>
      </w:r>
      <w:r>
        <w:rPr>
          <w:rFonts w:cs="Arial"/>
          <w:szCs w:val="22"/>
        </w:rPr>
        <w:t>23</w:t>
      </w:r>
      <w:r w:rsidRPr="003C412D">
        <w:rPr>
          <w:rFonts w:cs="Arial"/>
          <w:szCs w:val="22"/>
        </w:rPr>
        <w:t>, г. Ярославль, Московский пр., д.130</w:t>
      </w:r>
    </w:p>
    <w:p w:rsidR="001319DA" w:rsidRDefault="001319DA" w:rsidP="001319DA">
      <w:pPr>
        <w:ind w:left="5400"/>
        <w:jc w:val="both"/>
        <w:rPr>
          <w:rFonts w:cs="Arial"/>
          <w:szCs w:val="22"/>
        </w:rPr>
      </w:pPr>
    </w:p>
    <w:p w:rsidR="001319DA" w:rsidRPr="002E571A" w:rsidRDefault="001319DA" w:rsidP="001319DA">
      <w:pPr>
        <w:jc w:val="center"/>
        <w:rPr>
          <w:rFonts w:cs="Arial"/>
          <w:b/>
          <w:szCs w:val="22"/>
        </w:rPr>
      </w:pPr>
      <w:r w:rsidRPr="002E571A">
        <w:rPr>
          <w:rFonts w:cs="Arial"/>
          <w:b/>
          <w:szCs w:val="22"/>
        </w:rPr>
        <w:t xml:space="preserve">ПРЕДЛОЖЕНИЕ О ЗАКЛЮЧЕНИИ </w:t>
      </w:r>
      <w:r w:rsidRPr="00A268E9">
        <w:rPr>
          <w:rFonts w:cs="Arial"/>
          <w:b/>
          <w:szCs w:val="22"/>
        </w:rPr>
        <w:t>ДОГОВОРА</w:t>
      </w:r>
    </w:p>
    <w:p w:rsidR="001319DA" w:rsidRPr="002E571A" w:rsidRDefault="001319DA" w:rsidP="001319DA">
      <w:pPr>
        <w:jc w:val="center"/>
        <w:rPr>
          <w:rFonts w:cs="Arial"/>
          <w:szCs w:val="22"/>
        </w:rPr>
      </w:pPr>
      <w:r w:rsidRPr="002E571A">
        <w:rPr>
          <w:rFonts w:cs="Arial"/>
          <w:szCs w:val="22"/>
        </w:rPr>
        <w:t>(безотзывная оферта)</w:t>
      </w:r>
    </w:p>
    <w:p w:rsidR="001319DA" w:rsidRPr="002E571A" w:rsidRDefault="001319DA" w:rsidP="001319DA">
      <w:pPr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«____» __________________ ______ г.</w:t>
      </w:r>
    </w:p>
    <w:p w:rsidR="001319DA" w:rsidRPr="002E571A" w:rsidRDefault="001319DA" w:rsidP="001319DA">
      <w:pPr>
        <w:ind w:firstLine="72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___________________________________________________ направляет настоящую </w:t>
      </w:r>
      <w:r w:rsidRPr="008663F1">
        <w:rPr>
          <w:rFonts w:cs="Arial"/>
          <w:szCs w:val="22"/>
        </w:rPr>
        <w:t>оферту ОАО «Славнефть-ЯНОС» с</w:t>
      </w:r>
      <w:r w:rsidRPr="002E571A">
        <w:rPr>
          <w:rFonts w:cs="Arial"/>
          <w:szCs w:val="22"/>
        </w:rPr>
        <w:t xml:space="preserve"> целью заключения договора выполнения работ 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369"/>
        <w:gridCol w:w="3093"/>
      </w:tblGrid>
      <w:tr w:rsidR="001319DA" w:rsidRPr="002E571A" w:rsidTr="00D04D18">
        <w:trPr>
          <w:trHeight w:val="363"/>
        </w:trPr>
        <w:tc>
          <w:tcPr>
            <w:tcW w:w="6369" w:type="dxa"/>
          </w:tcPr>
          <w:p w:rsidR="001319DA" w:rsidRPr="002E571A" w:rsidRDefault="001319DA" w:rsidP="009E4575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Предмет оферты </w:t>
            </w:r>
            <w:r w:rsidRPr="002E571A">
              <w:rPr>
                <w:rFonts w:cs="Arial"/>
                <w:sz w:val="20"/>
                <w:szCs w:val="20"/>
              </w:rPr>
              <w:br/>
              <w:t>(указывается в соответствии с Требованиями к предмету закупки)</w:t>
            </w:r>
          </w:p>
        </w:tc>
        <w:tc>
          <w:tcPr>
            <w:tcW w:w="3093" w:type="dxa"/>
          </w:tcPr>
          <w:p w:rsidR="001319DA" w:rsidRPr="000435A4" w:rsidRDefault="000435A4" w:rsidP="00226101">
            <w:pPr>
              <w:jc w:val="both"/>
              <w:rPr>
                <w:rFonts w:cs="Arial"/>
                <w:sz w:val="20"/>
                <w:szCs w:val="20"/>
              </w:rPr>
            </w:pPr>
            <w:r w:rsidRPr="000435A4">
              <w:rPr>
                <w:sz w:val="20"/>
                <w:szCs w:val="20"/>
              </w:rPr>
              <w:t>Проведение</w:t>
            </w:r>
            <w:r w:rsidR="00554A17" w:rsidRPr="00554A17">
              <w:rPr>
                <w:sz w:val="20"/>
                <w:szCs w:val="20"/>
              </w:rPr>
              <w:t xml:space="preserve"> обследования воздушных линий электропередач 35 </w:t>
            </w:r>
            <w:proofErr w:type="gramStart"/>
            <w:r w:rsidR="00554A17" w:rsidRPr="00554A17">
              <w:rPr>
                <w:sz w:val="20"/>
                <w:szCs w:val="20"/>
              </w:rPr>
              <w:t>кВ  «</w:t>
            </w:r>
            <w:proofErr w:type="gramEnd"/>
            <w:r w:rsidR="00554A17" w:rsidRPr="00554A17">
              <w:rPr>
                <w:sz w:val="20"/>
                <w:szCs w:val="20"/>
              </w:rPr>
              <w:t>Заводская-3», Заводская-4», «Водородная», Вакуумная», «Дизельная», «Мазутная», «Бензиновая» и комбинированной линии электропередач 10 кВ «Профилакторий» в габарите 110 кВ с устранением имеющихся и выявленных неотложных дефектов</w:t>
            </w:r>
          </w:p>
        </w:tc>
      </w:tr>
      <w:tr w:rsidR="001319DA" w:rsidRPr="002E571A" w:rsidTr="00D04D18">
        <w:trPr>
          <w:trHeight w:val="521"/>
        </w:trPr>
        <w:tc>
          <w:tcPr>
            <w:tcW w:w="6369" w:type="dxa"/>
          </w:tcPr>
          <w:p w:rsidR="001319DA" w:rsidRPr="002E571A" w:rsidRDefault="001319DA" w:rsidP="00D04D18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 xml:space="preserve">Срок выполнения работ </w:t>
            </w:r>
          </w:p>
        </w:tc>
        <w:tc>
          <w:tcPr>
            <w:tcW w:w="3093" w:type="dxa"/>
          </w:tcPr>
          <w:p w:rsidR="001319DA" w:rsidRPr="002E571A" w:rsidRDefault="001319DA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2247A1" w:rsidRPr="002E571A" w:rsidTr="00D04D18">
        <w:trPr>
          <w:trHeight w:val="675"/>
        </w:trPr>
        <w:tc>
          <w:tcPr>
            <w:tcW w:w="6369" w:type="dxa"/>
          </w:tcPr>
          <w:p w:rsidR="002247A1" w:rsidRPr="00C65C80" w:rsidRDefault="002247A1" w:rsidP="00144694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C65C80">
              <w:rPr>
                <w:rFonts w:cs="Arial"/>
                <w:sz w:val="20"/>
                <w:szCs w:val="20"/>
              </w:rPr>
              <w:t>Стоимость работ, рублей без НДС</w:t>
            </w:r>
          </w:p>
        </w:tc>
        <w:tc>
          <w:tcPr>
            <w:tcW w:w="3093" w:type="dxa"/>
          </w:tcPr>
          <w:p w:rsidR="002247A1" w:rsidRPr="002E571A" w:rsidRDefault="002247A1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675"/>
        </w:trPr>
        <w:tc>
          <w:tcPr>
            <w:tcW w:w="6369" w:type="dxa"/>
          </w:tcPr>
          <w:p w:rsidR="005127E4" w:rsidRPr="00C65C80" w:rsidRDefault="005127E4" w:rsidP="00127CF5">
            <w:pPr>
              <w:tabs>
                <w:tab w:val="left" w:pos="2880"/>
                <w:tab w:val="left" w:pos="3240"/>
              </w:tabs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в том числе стоимость МТР,</w:t>
            </w:r>
            <w:r w:rsidRPr="00C65C80">
              <w:rPr>
                <w:rFonts w:cs="Arial"/>
                <w:sz w:val="20"/>
                <w:szCs w:val="20"/>
              </w:rPr>
              <w:t xml:space="preserve"> рублей без НДС</w:t>
            </w:r>
          </w:p>
        </w:tc>
        <w:tc>
          <w:tcPr>
            <w:tcW w:w="3093" w:type="dxa"/>
          </w:tcPr>
          <w:p w:rsidR="005127E4" w:rsidRPr="002E571A" w:rsidRDefault="005127E4" w:rsidP="00127CF5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6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198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  <w:lang w:val="en-US"/>
              </w:rPr>
            </w:pPr>
            <w:r w:rsidRPr="002E571A">
              <w:rPr>
                <w:rFonts w:cs="Arial"/>
                <w:sz w:val="20"/>
                <w:szCs w:val="20"/>
              </w:rPr>
              <w:t>Условия оплаты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5127E4" w:rsidRPr="002E571A" w:rsidTr="00D04D18">
        <w:trPr>
          <w:trHeight w:val="239"/>
        </w:trPr>
        <w:tc>
          <w:tcPr>
            <w:tcW w:w="6369" w:type="dxa"/>
          </w:tcPr>
          <w:p w:rsidR="005127E4" w:rsidRPr="002E571A" w:rsidRDefault="005127E4" w:rsidP="00D04D18">
            <w:pPr>
              <w:tabs>
                <w:tab w:val="left" w:pos="3240"/>
              </w:tabs>
              <w:rPr>
                <w:rFonts w:cs="Arial"/>
                <w:sz w:val="20"/>
                <w:szCs w:val="20"/>
              </w:rPr>
            </w:pPr>
            <w:r w:rsidRPr="002E571A">
              <w:rPr>
                <w:rFonts w:cs="Arial"/>
                <w:sz w:val="20"/>
                <w:szCs w:val="20"/>
              </w:rPr>
              <w:t>Дополнительные условия</w:t>
            </w:r>
          </w:p>
        </w:tc>
        <w:tc>
          <w:tcPr>
            <w:tcW w:w="3093" w:type="dxa"/>
          </w:tcPr>
          <w:p w:rsidR="005127E4" w:rsidRPr="002E571A" w:rsidRDefault="005127E4" w:rsidP="00D04D18">
            <w:pPr>
              <w:tabs>
                <w:tab w:val="left" w:pos="3240"/>
              </w:tabs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7E057B" w:rsidRPr="00C55087" w:rsidRDefault="007E057B" w:rsidP="0006235C">
      <w:pPr>
        <w:pStyle w:val="ac"/>
        <w:spacing w:before="0"/>
        <w:ind w:left="780"/>
        <w:jc w:val="both"/>
        <w:rPr>
          <w:rFonts w:cs="Arial"/>
          <w:szCs w:val="22"/>
        </w:rPr>
      </w:pP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может быть акцептовано до «____» __________________ _____ г.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Настоящее предложение не может быть отозвано и является безотзывной офертой.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 xml:space="preserve">Настоящая оферта может быть акцептована не более одного раза. 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Акцепт не может содержать условий, отличных от настоящей оферты. Акцепт части работ / услуг,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1319DA" w:rsidRPr="002E571A" w:rsidRDefault="001319DA" w:rsidP="001319DA">
      <w:pPr>
        <w:numPr>
          <w:ilvl w:val="0"/>
          <w:numId w:val="7"/>
        </w:numPr>
        <w:spacing w:before="0"/>
        <w:jc w:val="both"/>
        <w:rPr>
          <w:rFonts w:cs="Arial"/>
          <w:szCs w:val="22"/>
        </w:rPr>
      </w:pPr>
      <w:r w:rsidRPr="002E571A">
        <w:rPr>
          <w:rFonts w:cs="Arial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p w:rsidR="001319DA" w:rsidRPr="002E571A" w:rsidRDefault="001319DA" w:rsidP="001319DA">
      <w:pPr>
        <w:spacing w:before="0"/>
        <w:jc w:val="both"/>
        <w:rPr>
          <w:rFonts w:cs="Arial"/>
          <w:szCs w:val="22"/>
        </w:rPr>
      </w:pPr>
    </w:p>
    <w:p w:rsidR="001319DA" w:rsidRPr="002E571A" w:rsidRDefault="001319DA" w:rsidP="00C44C8A">
      <w:r w:rsidRPr="002E571A">
        <w:rPr>
          <w:rFonts w:cs="Arial"/>
          <w:szCs w:val="22"/>
        </w:rPr>
        <w:t>Подпись:________________________________ /Должность, Фамилия И.О./</w:t>
      </w: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70B63" w:rsidRDefault="000435A4" w:rsidP="000435A4">
      <w:pPr>
        <w:spacing w:before="0" w:line="276" w:lineRule="auto"/>
        <w:jc w:val="right"/>
        <w:rPr>
          <w:b/>
        </w:rPr>
        <w:sectPr w:rsidR="00170B63" w:rsidSect="00707A8E">
          <w:footerReference w:type="default" r:id="rId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>
        <w:rPr>
          <w:b/>
        </w:rPr>
        <w:t xml:space="preserve"> </w:t>
      </w:r>
    </w:p>
    <w:p w:rsidR="00B71877" w:rsidRPr="002E571A" w:rsidRDefault="00B71877" w:rsidP="00B71877">
      <w:pPr>
        <w:jc w:val="right"/>
        <w:rPr>
          <w:b/>
        </w:rPr>
      </w:pPr>
      <w:r w:rsidRPr="002E571A">
        <w:rPr>
          <w:b/>
        </w:rPr>
        <w:lastRenderedPageBreak/>
        <w:t xml:space="preserve">Форма </w:t>
      </w:r>
      <w:r>
        <w:rPr>
          <w:b/>
        </w:rPr>
        <w:t>6</w:t>
      </w:r>
      <w:r w:rsidRPr="002E571A">
        <w:rPr>
          <w:b/>
        </w:rPr>
        <w:t xml:space="preserve"> «Перечень аффилированных организаций»</w:t>
      </w:r>
    </w:p>
    <w:p w:rsidR="00B71877" w:rsidRPr="002E571A" w:rsidRDefault="00B71877" w:rsidP="00B71877">
      <w:pPr>
        <w:spacing w:before="0"/>
        <w:ind w:firstLine="708"/>
        <w:jc w:val="right"/>
        <w:rPr>
          <w:rFonts w:cs="Arial"/>
          <w:b/>
          <w:szCs w:val="22"/>
        </w:rPr>
      </w:pPr>
    </w:p>
    <w:p w:rsidR="00B71877" w:rsidRPr="002E571A" w:rsidRDefault="00B71877" w:rsidP="00B71877">
      <w:pPr>
        <w:pStyle w:val="Times12"/>
        <w:ind w:firstLine="0"/>
        <w:jc w:val="center"/>
        <w:rPr>
          <w:rFonts w:ascii="Arial" w:hAnsi="Arial" w:cs="Arial"/>
          <w:b/>
          <w:sz w:val="22"/>
        </w:rPr>
      </w:pPr>
      <w:r w:rsidRPr="002E571A">
        <w:rPr>
          <w:rFonts w:ascii="Arial" w:hAnsi="Arial" w:cs="Arial"/>
          <w:b/>
          <w:sz w:val="22"/>
        </w:rPr>
        <w:t>ПЕРЕЧЕНЬ АФФИЛИРОВАННЫХ ОРГАНИЗАЦИЙ</w:t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</w:rPr>
      </w:pPr>
      <w:r w:rsidRPr="002E571A">
        <w:rPr>
          <w:rFonts w:ascii="Arial" w:hAnsi="Arial" w:cs="Arial"/>
          <w:sz w:val="22"/>
        </w:rPr>
        <w:t>Участник закупки:</w:t>
      </w:r>
      <w:r w:rsidRPr="002E571A">
        <w:rPr>
          <w:rFonts w:ascii="Arial" w:hAnsi="Arial" w:cs="Arial"/>
          <w:szCs w:val="24"/>
        </w:rPr>
        <w:t xml:space="preserve"> </w:t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  <w:r w:rsidRPr="002E571A">
        <w:rPr>
          <w:rFonts w:ascii="Arial" w:hAnsi="Arial" w:cs="Arial"/>
          <w:szCs w:val="24"/>
          <w:u w:val="single"/>
        </w:rPr>
        <w:tab/>
      </w:r>
    </w:p>
    <w:p w:rsidR="00B71877" w:rsidRPr="002E571A" w:rsidRDefault="00B71877" w:rsidP="00B71877">
      <w:pPr>
        <w:pStyle w:val="Times12"/>
        <w:ind w:firstLine="0"/>
        <w:rPr>
          <w:rFonts w:ascii="Arial" w:hAnsi="Arial" w:cs="Arial"/>
          <w:sz w:val="22"/>
          <w:u w:val="single"/>
        </w:rPr>
      </w:pPr>
      <w:r w:rsidRPr="002E571A">
        <w:rPr>
          <w:rFonts w:ascii="Arial" w:hAnsi="Arial" w:cs="Arial"/>
          <w:sz w:val="22"/>
        </w:rPr>
        <w:t xml:space="preserve">№ ПДО: </w:t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  <w:r w:rsidRPr="002E571A">
        <w:rPr>
          <w:rFonts w:ascii="Arial" w:hAnsi="Arial" w:cs="Arial"/>
          <w:sz w:val="22"/>
          <w:u w:val="single"/>
        </w:rPr>
        <w:tab/>
      </w:r>
    </w:p>
    <w:p w:rsidR="00B71877" w:rsidRPr="002E571A" w:rsidRDefault="00B71877" w:rsidP="00B71877">
      <w:pPr>
        <w:widowControl w:val="0"/>
        <w:autoSpaceDE w:val="0"/>
        <w:autoSpaceDN w:val="0"/>
        <w:adjustRightInd w:val="0"/>
        <w:spacing w:before="0"/>
        <w:rPr>
          <w:rFonts w:cs="Arial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B71877" w:rsidRPr="002E571A" w:rsidTr="00A03AA2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№</w:t>
            </w:r>
          </w:p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proofErr w:type="gramStart"/>
            <w:r w:rsidRPr="002E571A">
              <w:rPr>
                <w:rFonts w:cs="Arial"/>
                <w:b/>
                <w:sz w:val="20"/>
                <w:szCs w:val="20"/>
              </w:rPr>
              <w:t>п</w:t>
            </w:r>
            <w:proofErr w:type="gramEnd"/>
            <w:r w:rsidRPr="002E571A">
              <w:rPr>
                <w:rFonts w:cs="Arial"/>
                <w:b/>
                <w:sz w:val="20"/>
                <w:szCs w:val="20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ОКПО</w:t>
            </w: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  <w:tr w:rsidR="00B71877" w:rsidRPr="002E571A" w:rsidTr="00A03AA2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1877" w:rsidRPr="002E571A" w:rsidRDefault="00B71877" w:rsidP="00A03AA2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cs="Arial"/>
                <w:sz w:val="20"/>
                <w:szCs w:val="20"/>
              </w:rPr>
            </w:pPr>
          </w:p>
        </w:tc>
      </w:tr>
    </w:tbl>
    <w:p w:rsidR="00B71877" w:rsidRPr="002E571A" w:rsidRDefault="00B71877" w:rsidP="00B71877"/>
    <w:p w:rsidR="00B71877" w:rsidRPr="002E571A" w:rsidRDefault="00B71877" w:rsidP="00B71877">
      <w:pPr>
        <w:rPr>
          <w:rFonts w:cs="Arial"/>
          <w:szCs w:val="22"/>
        </w:rPr>
      </w:pPr>
      <w:r w:rsidRPr="002E571A">
        <w:rPr>
          <w:rFonts w:cs="Arial"/>
          <w:szCs w:val="22"/>
        </w:rPr>
        <w:t>Подпись:________________________________ /Должность, Фамилия И.О./</w:t>
      </w:r>
    </w:p>
    <w:p w:rsidR="00B71877" w:rsidRPr="002E571A" w:rsidRDefault="00B71877" w:rsidP="00B71877">
      <w:pPr>
        <w:spacing w:before="0"/>
        <w:jc w:val="both"/>
      </w:pPr>
      <w:r w:rsidRPr="002E571A">
        <w:rPr>
          <w:rFonts w:cs="Arial"/>
          <w:szCs w:val="22"/>
        </w:rPr>
        <w:tab/>
      </w:r>
      <w:r w:rsidRPr="002E571A">
        <w:rPr>
          <w:rFonts w:cs="Arial"/>
          <w:szCs w:val="22"/>
        </w:rPr>
        <w:tab/>
        <w:t>МП</w:t>
      </w:r>
    </w:p>
    <w:p w:rsidR="00132B25" w:rsidRDefault="00132B25">
      <w:pPr>
        <w:spacing w:before="0" w:line="276" w:lineRule="auto"/>
        <w:jc w:val="center"/>
        <w:rPr>
          <w:b/>
        </w:rPr>
      </w:pPr>
      <w:r>
        <w:rPr>
          <w:b/>
        </w:rPr>
        <w:br w:type="page"/>
      </w:r>
    </w:p>
    <w:p w:rsidR="00132B25" w:rsidRPr="00152267" w:rsidRDefault="00132B25" w:rsidP="00132B25">
      <w:pPr>
        <w:jc w:val="right"/>
        <w:rPr>
          <w:b/>
        </w:rPr>
      </w:pPr>
      <w:r>
        <w:rPr>
          <w:b/>
        </w:rPr>
        <w:lastRenderedPageBreak/>
        <w:t>Форма 7</w:t>
      </w: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132B25" w:rsidRPr="00152267" w:rsidTr="009A48A3">
        <w:trPr>
          <w:trHeight w:val="61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cs="Arial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i/>
              </w:rPr>
            </w:pPr>
          </w:p>
        </w:tc>
      </w:tr>
      <w:tr w:rsidR="00132B25" w:rsidRPr="00152267" w:rsidTr="009A48A3">
        <w:trPr>
          <w:trHeight w:val="258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4373B5" w:rsidP="002A5746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4373B5">
              <w:rPr>
                <w:rFonts w:ascii="Times New Roman" w:hAnsi="Times New Roman"/>
                <w:b/>
                <w:bCs/>
                <w:sz w:val="24"/>
              </w:rPr>
              <w:t xml:space="preserve">Справка об опыте работы </w:t>
            </w:r>
            <w:r w:rsidR="004937C4">
              <w:rPr>
                <w:rFonts w:ascii="Times New Roman" w:hAnsi="Times New Roman"/>
                <w:b/>
                <w:bCs/>
                <w:sz w:val="24"/>
              </w:rPr>
              <w:t xml:space="preserve">за последние </w:t>
            </w:r>
            <w:r w:rsidR="002A5746">
              <w:rPr>
                <w:rFonts w:ascii="Times New Roman" w:hAnsi="Times New Roman"/>
                <w:b/>
                <w:bCs/>
                <w:sz w:val="24"/>
              </w:rPr>
              <w:t>3</w:t>
            </w:r>
            <w:r w:rsidR="004937C4">
              <w:rPr>
                <w:rFonts w:ascii="Times New Roman" w:hAnsi="Times New Roman"/>
                <w:b/>
                <w:bCs/>
                <w:sz w:val="24"/>
              </w:rPr>
              <w:t xml:space="preserve"> </w:t>
            </w:r>
            <w:proofErr w:type="gramStart"/>
            <w:r w:rsidR="004937C4">
              <w:rPr>
                <w:rFonts w:ascii="Times New Roman" w:hAnsi="Times New Roman"/>
                <w:b/>
                <w:bCs/>
                <w:sz w:val="24"/>
              </w:rPr>
              <w:t>года</w:t>
            </w:r>
            <w:r w:rsidR="00773A23">
              <w:rPr>
                <w:rFonts w:ascii="Times New Roman" w:hAnsi="Times New Roman"/>
                <w:b/>
                <w:bCs/>
                <w:sz w:val="24"/>
              </w:rPr>
              <w:t>.</w:t>
            </w:r>
            <w:r w:rsidR="00132B25" w:rsidRPr="00152267">
              <w:rPr>
                <w:rFonts w:ascii="Times New Roman" w:hAnsi="Times New Roman"/>
                <w:b/>
                <w:bCs/>
                <w:sz w:val="24"/>
              </w:rPr>
              <w:t>*</w:t>
            </w:r>
            <w:proofErr w:type="gramEnd"/>
          </w:p>
        </w:tc>
      </w:tr>
      <w:tr w:rsidR="00132B25" w:rsidRPr="00152267" w:rsidTr="009A48A3">
        <w:trPr>
          <w:trHeight w:val="250"/>
        </w:trPr>
        <w:tc>
          <w:tcPr>
            <w:tcW w:w="14313" w:type="dxa"/>
            <w:gridSpan w:val="8"/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9A48A3">
        <w:trPr>
          <w:trHeight w:val="61"/>
        </w:trPr>
        <w:tc>
          <w:tcPr>
            <w:tcW w:w="541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320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Сведения о рекламациях по перечисленным договорам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9A48A3">
        <w:trPr>
          <w:trHeight w:val="241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9A48A3">
        <w:trPr>
          <w:trHeight w:val="348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 </w:t>
            </w:r>
          </w:p>
        </w:tc>
      </w:tr>
      <w:tr w:rsidR="00132B25" w:rsidRPr="00152267" w:rsidTr="00A03AA2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9A48A3" w:rsidRDefault="00132B25" w:rsidP="009A48A3">
      <w:pPr>
        <w:rPr>
          <w:rFonts w:ascii="Times New Roman" w:hAnsi="Times New Roman"/>
          <w:sz w:val="18"/>
          <w:szCs w:val="18"/>
        </w:rPr>
      </w:pPr>
      <w:r w:rsidRPr="00152267">
        <w:rPr>
          <w:rFonts w:ascii="Times New Roman" w:hAnsi="Times New Roman"/>
          <w:sz w:val="24"/>
        </w:rPr>
        <w:t>М.П</w:t>
      </w:r>
      <w:r w:rsidRPr="009A48A3">
        <w:rPr>
          <w:rFonts w:ascii="Times New Roman" w:hAnsi="Times New Roman"/>
          <w:sz w:val="18"/>
          <w:szCs w:val="18"/>
        </w:rPr>
        <w:t>.</w:t>
      </w:r>
    </w:p>
    <w:p w:rsidR="00132B25" w:rsidRPr="009A48A3" w:rsidRDefault="00132B25" w:rsidP="009A48A3">
      <w:pPr>
        <w:rPr>
          <w:rFonts w:ascii="Times New Roman" w:hAnsi="Times New Roman"/>
          <w:sz w:val="18"/>
          <w:szCs w:val="18"/>
        </w:rPr>
      </w:pPr>
      <w:r w:rsidRPr="009A48A3">
        <w:rPr>
          <w:rFonts w:ascii="Times New Roman" w:hAnsi="Times New Roman"/>
          <w:sz w:val="18"/>
          <w:szCs w:val="18"/>
        </w:rPr>
        <w:t>* 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132B25" w:rsidRPr="00152267" w:rsidRDefault="00132B25" w:rsidP="00132B25">
      <w:pPr>
        <w:jc w:val="both"/>
        <w:sectPr w:rsidR="00132B25" w:rsidRPr="00152267" w:rsidSect="00A03AA2">
          <w:pgSz w:w="16840" w:h="11907" w:orient="landscape" w:code="9"/>
          <w:pgMar w:top="1134" w:right="851" w:bottom="851" w:left="1276" w:header="680" w:footer="340" w:gutter="0"/>
          <w:cols w:space="60"/>
          <w:noEndnote/>
          <w:docGrid w:linePitch="326"/>
        </w:sectPr>
      </w:pPr>
    </w:p>
    <w:p w:rsidR="00132B25" w:rsidRPr="00152267" w:rsidRDefault="00132B25" w:rsidP="00132B25">
      <w:pPr>
        <w:spacing w:line="360" w:lineRule="auto"/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8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132B25" w:rsidRPr="00152267" w:rsidTr="00A03AA2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keepNext/>
              <w:keepLines/>
              <w:widowControl w:val="0"/>
              <w:outlineLvl w:val="3"/>
              <w:rPr>
                <w:rFonts w:ascii="Times New Roman" w:hAnsi="Times New Roman"/>
                <w:b/>
                <w:bCs/>
                <w:i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iCs/>
                <w:sz w:val="24"/>
              </w:rPr>
              <w:t>Справка о кадровых ресурсах *</w:t>
            </w:r>
          </w:p>
        </w:tc>
      </w:tr>
      <w:tr w:rsidR="00132B25" w:rsidRPr="00152267" w:rsidTr="00A03AA2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132B25" w:rsidRPr="00152267" w:rsidTr="00A03AA2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 xml:space="preserve">Специалисты 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Прочий персонал, привлекаемый для оказания услуг/выполнении работ (в том числе экспедиторы, водители, грузчики, охранники и т.д.)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5F4ED2">
        <w:trPr>
          <w:trHeight w:val="690"/>
        </w:trPr>
        <w:tc>
          <w:tcPr>
            <w:tcW w:w="564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358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2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132B25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  <w:p w:rsidR="005F4ED2" w:rsidRPr="00152267" w:rsidRDefault="005F4ED2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137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5F4ED2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9A48A3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widowControl w:val="0"/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</w:tc>
      </w:tr>
    </w:tbl>
    <w:p w:rsidR="00132B25" w:rsidRPr="00152267" w:rsidRDefault="00132B25" w:rsidP="00132B25">
      <w:pPr>
        <w:jc w:val="center"/>
        <w:rPr>
          <w:rFonts w:ascii="Times New Roman" w:hAnsi="Times New Roman"/>
          <w:sz w:val="24"/>
        </w:rPr>
      </w:pPr>
    </w:p>
    <w:p w:rsidR="00132B25" w:rsidRPr="00152267" w:rsidRDefault="00132B25" w:rsidP="00132B25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М.П.</w:t>
      </w:r>
    </w:p>
    <w:p w:rsidR="00132B25" w:rsidRPr="00152267" w:rsidRDefault="00132B25" w:rsidP="00132B25">
      <w:pPr>
        <w:rPr>
          <w:rFonts w:ascii="Times New Roman" w:hAnsi="Times New Roman"/>
          <w:sz w:val="24"/>
        </w:rPr>
      </w:pPr>
    </w:p>
    <w:p w:rsidR="009A48A3" w:rsidRDefault="00132B25" w:rsidP="009A48A3">
      <w:pPr>
        <w:rPr>
          <w:rFonts w:ascii="Times New Roman" w:hAnsi="Times New Roman"/>
          <w:sz w:val="24"/>
        </w:rPr>
      </w:pPr>
      <w:r w:rsidRPr="00152267">
        <w:rPr>
          <w:rFonts w:ascii="Times New Roman" w:hAnsi="Times New Roman"/>
          <w:sz w:val="24"/>
        </w:rPr>
        <w:t>* В данной форме приводятся сведения о работниках, которые будут привлечены к исполнению договора</w:t>
      </w:r>
    </w:p>
    <w:p w:rsidR="009A48A3" w:rsidRDefault="009A48A3" w:rsidP="009A48A3">
      <w:pPr>
        <w:rPr>
          <w:rFonts w:ascii="Times New Roman" w:hAnsi="Times New Roman"/>
          <w:sz w:val="24"/>
        </w:rPr>
      </w:pPr>
    </w:p>
    <w:p w:rsidR="00B34A08" w:rsidRDefault="00B34A08">
      <w:pPr>
        <w:spacing w:before="0" w:line="276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132B25" w:rsidRPr="00152267" w:rsidRDefault="00132B25" w:rsidP="009A48A3">
      <w:pPr>
        <w:jc w:val="right"/>
        <w:rPr>
          <w:rFonts w:ascii="Times New Roman" w:hAnsi="Times New Roman"/>
          <w:b/>
          <w:sz w:val="24"/>
        </w:rPr>
      </w:pPr>
      <w:r w:rsidRPr="00152267">
        <w:rPr>
          <w:rFonts w:ascii="Times New Roman" w:hAnsi="Times New Roman"/>
          <w:b/>
          <w:sz w:val="24"/>
        </w:rPr>
        <w:lastRenderedPageBreak/>
        <w:t xml:space="preserve">Форма </w:t>
      </w:r>
      <w:r w:rsidR="009A48A3">
        <w:rPr>
          <w:rFonts w:ascii="Times New Roman" w:hAnsi="Times New Roman"/>
          <w:b/>
          <w:sz w:val="24"/>
        </w:rPr>
        <w:t>9</w:t>
      </w: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rPr>
                <w:rFonts w:ascii="Times New Roman" w:hAnsi="Times New Roman"/>
                <w:i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132B25" w:rsidRPr="00152267" w:rsidRDefault="00132B25" w:rsidP="00A03AA2">
            <w:pPr>
              <w:ind w:right="-23"/>
              <w:rPr>
                <w:rFonts w:ascii="Times New Roman" w:hAnsi="Times New Roman"/>
                <w:i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b/>
                <w:bCs/>
                <w:sz w:val="24"/>
              </w:rPr>
            </w:pPr>
            <w:r w:rsidRPr="00152267">
              <w:rPr>
                <w:rFonts w:ascii="Times New Roman" w:hAnsi="Times New Roman"/>
                <w:b/>
                <w:bCs/>
                <w:sz w:val="24"/>
              </w:rPr>
              <w:t>Справка о наличии производственных мощностей *</w:t>
            </w: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 Претендента: _________________________________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Примечания</w:t>
            </w:r>
          </w:p>
        </w:tc>
      </w:tr>
      <w:tr w:rsidR="00132B25" w:rsidRPr="00152267" w:rsidTr="00A03AA2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 </w:t>
            </w: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  <w:tr w:rsidR="00132B25" w:rsidRPr="00152267" w:rsidTr="00A03AA2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Руководитель ________________________          /Фамилия И.О./</w:t>
            </w:r>
          </w:p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  <w:r w:rsidRPr="00152267">
              <w:rPr>
                <w:rFonts w:ascii="Times New Roman" w:hAnsi="Times New Roman"/>
                <w:sz w:val="24"/>
              </w:rPr>
              <w:t>М.П.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32B25" w:rsidRPr="00152267" w:rsidRDefault="00132B25" w:rsidP="00A03AA2">
            <w:pPr>
              <w:rPr>
                <w:rFonts w:ascii="Times New Roman" w:hAnsi="Times New Roman"/>
                <w:sz w:val="24"/>
              </w:rPr>
            </w:pPr>
          </w:p>
        </w:tc>
      </w:tr>
    </w:tbl>
    <w:p w:rsidR="00132B25" w:rsidRPr="00152267" w:rsidRDefault="00132B25" w:rsidP="00132B25">
      <w:pPr>
        <w:jc w:val="right"/>
        <w:rPr>
          <w:rFonts w:ascii="Times New Roman" w:hAnsi="Times New Roman"/>
          <w:sz w:val="24"/>
        </w:rPr>
      </w:pPr>
    </w:p>
    <w:p w:rsidR="00D722E9" w:rsidRDefault="00132B25" w:rsidP="00132B25">
      <w:r w:rsidRPr="00152267">
        <w:rPr>
          <w:rFonts w:ascii="Times New Roman" w:hAnsi="Times New Roman"/>
          <w:sz w:val="24"/>
        </w:rPr>
        <w:t>*  В данной форме перечисляются материально-технические ресурсы, которые будут использованы при выполнении договора</w:t>
      </w:r>
    </w:p>
    <w:sectPr w:rsidR="00D722E9" w:rsidSect="00B718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60C6" w:rsidRDefault="00A360C6" w:rsidP="00FB07D9">
      <w:pPr>
        <w:spacing w:before="0"/>
      </w:pPr>
      <w:r>
        <w:separator/>
      </w:r>
    </w:p>
  </w:endnote>
  <w:endnote w:type="continuationSeparator" w:id="0">
    <w:p w:rsidR="00A360C6" w:rsidRDefault="00A360C6" w:rsidP="00FB07D9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60C6" w:rsidRDefault="00A360C6">
    <w:pPr>
      <w:pStyle w:val="af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60C6" w:rsidRDefault="00A360C6" w:rsidP="00FB07D9">
      <w:pPr>
        <w:spacing w:before="0"/>
      </w:pPr>
      <w:r>
        <w:separator/>
      </w:r>
    </w:p>
  </w:footnote>
  <w:footnote w:type="continuationSeparator" w:id="0">
    <w:p w:rsidR="00A360C6" w:rsidRDefault="00A360C6" w:rsidP="00FB07D9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3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4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6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778"/>
        </w:tabs>
        <w:ind w:left="1418" w:firstLine="0"/>
      </w:pPr>
      <w:rPr>
        <w:rFonts w:ascii="Times New Roman" w:hAnsi="Times New Roman" w:cs="Times New Roman"/>
        <w:b w:val="0"/>
        <w:i w:val="0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09" w:hanging="369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>
    <w:nsid w:val="08F019C0"/>
    <w:multiLevelType w:val="multilevel"/>
    <w:tmpl w:val="6FBC208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20" w:hanging="1110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ind w:left="1960" w:hanging="111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43" w:hanging="111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6" w:hanging="111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09" w:hanging="111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70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348" w:hanging="1800"/>
      </w:pPr>
      <w:rPr>
        <w:rFonts w:hint="default"/>
      </w:rPr>
    </w:lvl>
  </w:abstractNum>
  <w:abstractNum w:abstractNumId="9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2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3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4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EF3E58"/>
    <w:multiLevelType w:val="hybridMultilevel"/>
    <w:tmpl w:val="EB1875FC"/>
    <w:lvl w:ilvl="0" w:tplc="A1DCFA86">
      <w:start w:val="1"/>
      <w:numFmt w:val="bullet"/>
      <w:pStyle w:val="a5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7AF43FFE"/>
    <w:multiLevelType w:val="multilevel"/>
    <w:tmpl w:val="D9F2A7EA"/>
    <w:lvl w:ilvl="0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num w:numId="1">
    <w:abstractNumId w:val="13"/>
  </w:num>
  <w:num w:numId="2">
    <w:abstractNumId w:val="14"/>
  </w:num>
  <w:num w:numId="3">
    <w:abstractNumId w:val="0"/>
  </w:num>
  <w:num w:numId="4">
    <w:abstractNumId w:val="2"/>
  </w:num>
  <w:num w:numId="5">
    <w:abstractNumId w:val="12"/>
  </w:num>
  <w:num w:numId="6">
    <w:abstractNumId w:val="9"/>
  </w:num>
  <w:num w:numId="7">
    <w:abstractNumId w:val="10"/>
  </w:num>
  <w:num w:numId="8">
    <w:abstractNumId w:val="11"/>
  </w:num>
  <w:num w:numId="9">
    <w:abstractNumId w:val="8"/>
  </w:num>
  <w:num w:numId="10">
    <w:abstractNumId w:val="15"/>
  </w:num>
  <w:num w:numId="11">
    <w:abstractNumId w:val="1"/>
  </w:num>
  <w:num w:numId="12">
    <w:abstractNumId w:val="3"/>
  </w:num>
  <w:num w:numId="13">
    <w:abstractNumId w:val="1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7BED"/>
    <w:rsid w:val="0000016F"/>
    <w:rsid w:val="00000421"/>
    <w:rsid w:val="00000605"/>
    <w:rsid w:val="00000A24"/>
    <w:rsid w:val="00000D51"/>
    <w:rsid w:val="00000D87"/>
    <w:rsid w:val="00000E4A"/>
    <w:rsid w:val="00001B7F"/>
    <w:rsid w:val="000022B3"/>
    <w:rsid w:val="000025AA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148"/>
    <w:rsid w:val="000132DD"/>
    <w:rsid w:val="00013910"/>
    <w:rsid w:val="00013A04"/>
    <w:rsid w:val="00013C1F"/>
    <w:rsid w:val="00013D9A"/>
    <w:rsid w:val="00013F19"/>
    <w:rsid w:val="000150BC"/>
    <w:rsid w:val="00015473"/>
    <w:rsid w:val="00015591"/>
    <w:rsid w:val="00015CA1"/>
    <w:rsid w:val="00016D73"/>
    <w:rsid w:val="00017FDB"/>
    <w:rsid w:val="000204B3"/>
    <w:rsid w:val="0002060D"/>
    <w:rsid w:val="00020C97"/>
    <w:rsid w:val="00020FE3"/>
    <w:rsid w:val="000210B5"/>
    <w:rsid w:val="000218EC"/>
    <w:rsid w:val="00022C14"/>
    <w:rsid w:val="00022D2C"/>
    <w:rsid w:val="00023204"/>
    <w:rsid w:val="000234D6"/>
    <w:rsid w:val="00024094"/>
    <w:rsid w:val="00024BF6"/>
    <w:rsid w:val="00024D19"/>
    <w:rsid w:val="00024D3C"/>
    <w:rsid w:val="00025589"/>
    <w:rsid w:val="00025624"/>
    <w:rsid w:val="00025830"/>
    <w:rsid w:val="00025ECF"/>
    <w:rsid w:val="00026598"/>
    <w:rsid w:val="00026683"/>
    <w:rsid w:val="00026F40"/>
    <w:rsid w:val="00027FC9"/>
    <w:rsid w:val="00031E58"/>
    <w:rsid w:val="000323E5"/>
    <w:rsid w:val="0003282C"/>
    <w:rsid w:val="00033383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2D0"/>
    <w:rsid w:val="0003696A"/>
    <w:rsid w:val="00037871"/>
    <w:rsid w:val="00037AD6"/>
    <w:rsid w:val="00037EB9"/>
    <w:rsid w:val="0004031D"/>
    <w:rsid w:val="000403B2"/>
    <w:rsid w:val="0004040E"/>
    <w:rsid w:val="000412F1"/>
    <w:rsid w:val="000415F4"/>
    <w:rsid w:val="00041B32"/>
    <w:rsid w:val="00042051"/>
    <w:rsid w:val="00042F15"/>
    <w:rsid w:val="00042FE9"/>
    <w:rsid w:val="000434E2"/>
    <w:rsid w:val="00043553"/>
    <w:rsid w:val="000435A4"/>
    <w:rsid w:val="0004377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8F5"/>
    <w:rsid w:val="00047C99"/>
    <w:rsid w:val="00050007"/>
    <w:rsid w:val="0005081E"/>
    <w:rsid w:val="00051935"/>
    <w:rsid w:val="00051A87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605"/>
    <w:rsid w:val="0005475A"/>
    <w:rsid w:val="00054B55"/>
    <w:rsid w:val="00054FE0"/>
    <w:rsid w:val="0005545E"/>
    <w:rsid w:val="00055787"/>
    <w:rsid w:val="00056783"/>
    <w:rsid w:val="00056A01"/>
    <w:rsid w:val="00056E62"/>
    <w:rsid w:val="000578DE"/>
    <w:rsid w:val="00057A66"/>
    <w:rsid w:val="00057C43"/>
    <w:rsid w:val="00060AF9"/>
    <w:rsid w:val="00060F9A"/>
    <w:rsid w:val="000614D7"/>
    <w:rsid w:val="00061826"/>
    <w:rsid w:val="00061B41"/>
    <w:rsid w:val="0006235C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95D"/>
    <w:rsid w:val="00064BEA"/>
    <w:rsid w:val="00064CBF"/>
    <w:rsid w:val="00064D62"/>
    <w:rsid w:val="000655C4"/>
    <w:rsid w:val="00065CFD"/>
    <w:rsid w:val="00066BEB"/>
    <w:rsid w:val="00066C8C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DD3"/>
    <w:rsid w:val="00077E57"/>
    <w:rsid w:val="00077EC2"/>
    <w:rsid w:val="00081C6D"/>
    <w:rsid w:val="00081EE5"/>
    <w:rsid w:val="0008218B"/>
    <w:rsid w:val="00082CC6"/>
    <w:rsid w:val="00082D1A"/>
    <w:rsid w:val="00083507"/>
    <w:rsid w:val="00083808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0E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E27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0E2B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336"/>
    <w:rsid w:val="000A6A35"/>
    <w:rsid w:val="000A6B32"/>
    <w:rsid w:val="000A7256"/>
    <w:rsid w:val="000A7340"/>
    <w:rsid w:val="000A74A7"/>
    <w:rsid w:val="000B06CF"/>
    <w:rsid w:val="000B08DC"/>
    <w:rsid w:val="000B09C9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AD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B75ED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4E06"/>
    <w:rsid w:val="000C4FD2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098"/>
    <w:rsid w:val="000D177D"/>
    <w:rsid w:val="000D20F8"/>
    <w:rsid w:val="000D23D0"/>
    <w:rsid w:val="000D273D"/>
    <w:rsid w:val="000D282E"/>
    <w:rsid w:val="000D3335"/>
    <w:rsid w:val="000D343A"/>
    <w:rsid w:val="000D366C"/>
    <w:rsid w:val="000D3F0D"/>
    <w:rsid w:val="000D4A0C"/>
    <w:rsid w:val="000D4BAC"/>
    <w:rsid w:val="000D517D"/>
    <w:rsid w:val="000D57D0"/>
    <w:rsid w:val="000D5ADC"/>
    <w:rsid w:val="000D5DFF"/>
    <w:rsid w:val="000D640E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40D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68B0"/>
    <w:rsid w:val="000E70A5"/>
    <w:rsid w:val="000E781D"/>
    <w:rsid w:val="000F03F2"/>
    <w:rsid w:val="000F0AB9"/>
    <w:rsid w:val="000F1588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2DF"/>
    <w:rsid w:val="000F4B82"/>
    <w:rsid w:val="000F4C03"/>
    <w:rsid w:val="000F4E0B"/>
    <w:rsid w:val="000F51BE"/>
    <w:rsid w:val="000F5F0B"/>
    <w:rsid w:val="000F6649"/>
    <w:rsid w:val="000F6C46"/>
    <w:rsid w:val="000F6DDC"/>
    <w:rsid w:val="0010020D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1B9"/>
    <w:rsid w:val="0010546B"/>
    <w:rsid w:val="00105701"/>
    <w:rsid w:val="00105A24"/>
    <w:rsid w:val="00105E2F"/>
    <w:rsid w:val="00106251"/>
    <w:rsid w:val="0010625F"/>
    <w:rsid w:val="001063AC"/>
    <w:rsid w:val="00107118"/>
    <w:rsid w:val="001102EB"/>
    <w:rsid w:val="001103D2"/>
    <w:rsid w:val="001104DB"/>
    <w:rsid w:val="00111B67"/>
    <w:rsid w:val="00111E4A"/>
    <w:rsid w:val="00112185"/>
    <w:rsid w:val="00112425"/>
    <w:rsid w:val="001125E5"/>
    <w:rsid w:val="001129C5"/>
    <w:rsid w:val="00113098"/>
    <w:rsid w:val="001130CE"/>
    <w:rsid w:val="001133B1"/>
    <w:rsid w:val="00113AD9"/>
    <w:rsid w:val="00113B58"/>
    <w:rsid w:val="00113BF1"/>
    <w:rsid w:val="001144DF"/>
    <w:rsid w:val="001149A2"/>
    <w:rsid w:val="001150C1"/>
    <w:rsid w:val="001152D9"/>
    <w:rsid w:val="00115A06"/>
    <w:rsid w:val="00116084"/>
    <w:rsid w:val="00116181"/>
    <w:rsid w:val="001162F2"/>
    <w:rsid w:val="001164A8"/>
    <w:rsid w:val="00116A61"/>
    <w:rsid w:val="00116B87"/>
    <w:rsid w:val="001173F8"/>
    <w:rsid w:val="00117B60"/>
    <w:rsid w:val="00117C17"/>
    <w:rsid w:val="00117FA4"/>
    <w:rsid w:val="001204A2"/>
    <w:rsid w:val="00120621"/>
    <w:rsid w:val="001207D8"/>
    <w:rsid w:val="00120A2E"/>
    <w:rsid w:val="00120BE8"/>
    <w:rsid w:val="00120E0E"/>
    <w:rsid w:val="00120F3F"/>
    <w:rsid w:val="00121115"/>
    <w:rsid w:val="001216FD"/>
    <w:rsid w:val="001217F0"/>
    <w:rsid w:val="00121D41"/>
    <w:rsid w:val="00121D81"/>
    <w:rsid w:val="00121EDD"/>
    <w:rsid w:val="00121F1C"/>
    <w:rsid w:val="0012295E"/>
    <w:rsid w:val="00122BF3"/>
    <w:rsid w:val="00123AA9"/>
    <w:rsid w:val="00123F66"/>
    <w:rsid w:val="00123F70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9F7"/>
    <w:rsid w:val="00125C4F"/>
    <w:rsid w:val="00125C92"/>
    <w:rsid w:val="0012632D"/>
    <w:rsid w:val="0012667B"/>
    <w:rsid w:val="00126A27"/>
    <w:rsid w:val="001275E1"/>
    <w:rsid w:val="0012773E"/>
    <w:rsid w:val="00127CF5"/>
    <w:rsid w:val="00127CF6"/>
    <w:rsid w:val="0013063A"/>
    <w:rsid w:val="0013090F"/>
    <w:rsid w:val="0013093B"/>
    <w:rsid w:val="00130E32"/>
    <w:rsid w:val="0013146C"/>
    <w:rsid w:val="00131778"/>
    <w:rsid w:val="001319DA"/>
    <w:rsid w:val="00131EFF"/>
    <w:rsid w:val="0013248A"/>
    <w:rsid w:val="00132B25"/>
    <w:rsid w:val="00132C2B"/>
    <w:rsid w:val="001337A1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37BCE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694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6A7C"/>
    <w:rsid w:val="001470E9"/>
    <w:rsid w:val="001475EB"/>
    <w:rsid w:val="00147EA3"/>
    <w:rsid w:val="00150AD9"/>
    <w:rsid w:val="00150CEF"/>
    <w:rsid w:val="00150D0D"/>
    <w:rsid w:val="00151301"/>
    <w:rsid w:val="00151339"/>
    <w:rsid w:val="001519FB"/>
    <w:rsid w:val="00151A3E"/>
    <w:rsid w:val="00151B3F"/>
    <w:rsid w:val="0015209B"/>
    <w:rsid w:val="00152370"/>
    <w:rsid w:val="00152C0F"/>
    <w:rsid w:val="00152E29"/>
    <w:rsid w:val="00153F5D"/>
    <w:rsid w:val="0015406B"/>
    <w:rsid w:val="001541A8"/>
    <w:rsid w:val="0015426A"/>
    <w:rsid w:val="00154486"/>
    <w:rsid w:val="001544CA"/>
    <w:rsid w:val="00154D59"/>
    <w:rsid w:val="00154E68"/>
    <w:rsid w:val="00155493"/>
    <w:rsid w:val="00155860"/>
    <w:rsid w:val="00155A6D"/>
    <w:rsid w:val="001566E1"/>
    <w:rsid w:val="001571C8"/>
    <w:rsid w:val="00157D2F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4EAA"/>
    <w:rsid w:val="0016522F"/>
    <w:rsid w:val="001652A4"/>
    <w:rsid w:val="0016592C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769"/>
    <w:rsid w:val="00170B63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430"/>
    <w:rsid w:val="001825F1"/>
    <w:rsid w:val="00183780"/>
    <w:rsid w:val="00184683"/>
    <w:rsid w:val="00184743"/>
    <w:rsid w:val="00184990"/>
    <w:rsid w:val="00184A3B"/>
    <w:rsid w:val="00184B19"/>
    <w:rsid w:val="00185018"/>
    <w:rsid w:val="001857EB"/>
    <w:rsid w:val="001859F5"/>
    <w:rsid w:val="00186621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4D55"/>
    <w:rsid w:val="0019539B"/>
    <w:rsid w:val="00195899"/>
    <w:rsid w:val="00195AC4"/>
    <w:rsid w:val="001962B2"/>
    <w:rsid w:val="001963F4"/>
    <w:rsid w:val="001967C8"/>
    <w:rsid w:val="001969C0"/>
    <w:rsid w:val="00196A12"/>
    <w:rsid w:val="00196AFB"/>
    <w:rsid w:val="00196FEB"/>
    <w:rsid w:val="00197290"/>
    <w:rsid w:val="001973E0"/>
    <w:rsid w:val="001975E2"/>
    <w:rsid w:val="00197BD1"/>
    <w:rsid w:val="001A005B"/>
    <w:rsid w:val="001A016E"/>
    <w:rsid w:val="001A01AC"/>
    <w:rsid w:val="001A01E5"/>
    <w:rsid w:val="001A024F"/>
    <w:rsid w:val="001A0286"/>
    <w:rsid w:val="001A0AFE"/>
    <w:rsid w:val="001A1F9A"/>
    <w:rsid w:val="001A2468"/>
    <w:rsid w:val="001A2814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5E26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2DB3"/>
    <w:rsid w:val="001B345D"/>
    <w:rsid w:val="001B34A7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5F"/>
    <w:rsid w:val="001C0BA2"/>
    <w:rsid w:val="001C0D69"/>
    <w:rsid w:val="001C14E3"/>
    <w:rsid w:val="001C1BD2"/>
    <w:rsid w:val="001C252A"/>
    <w:rsid w:val="001C2B18"/>
    <w:rsid w:val="001C2BD9"/>
    <w:rsid w:val="001C2C4D"/>
    <w:rsid w:val="001C4525"/>
    <w:rsid w:val="001C47CD"/>
    <w:rsid w:val="001C4D40"/>
    <w:rsid w:val="001C552C"/>
    <w:rsid w:val="001C56BE"/>
    <w:rsid w:val="001C5FD1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53"/>
    <w:rsid w:val="001C7E7C"/>
    <w:rsid w:val="001D0450"/>
    <w:rsid w:val="001D0E4A"/>
    <w:rsid w:val="001D108A"/>
    <w:rsid w:val="001D14E0"/>
    <w:rsid w:val="001D1ADE"/>
    <w:rsid w:val="001D1ED8"/>
    <w:rsid w:val="001D2186"/>
    <w:rsid w:val="001D321D"/>
    <w:rsid w:val="001D381B"/>
    <w:rsid w:val="001D38BE"/>
    <w:rsid w:val="001D39A5"/>
    <w:rsid w:val="001D39B6"/>
    <w:rsid w:val="001D3DCA"/>
    <w:rsid w:val="001D3FD5"/>
    <w:rsid w:val="001D4120"/>
    <w:rsid w:val="001D44F8"/>
    <w:rsid w:val="001D4CBD"/>
    <w:rsid w:val="001D520F"/>
    <w:rsid w:val="001D54D7"/>
    <w:rsid w:val="001D55C7"/>
    <w:rsid w:val="001D55FD"/>
    <w:rsid w:val="001D6AB9"/>
    <w:rsid w:val="001D7406"/>
    <w:rsid w:val="001D773F"/>
    <w:rsid w:val="001D79A3"/>
    <w:rsid w:val="001D7A2B"/>
    <w:rsid w:val="001D7D41"/>
    <w:rsid w:val="001D7FF7"/>
    <w:rsid w:val="001E0BBB"/>
    <w:rsid w:val="001E0BD0"/>
    <w:rsid w:val="001E0F87"/>
    <w:rsid w:val="001E12DF"/>
    <w:rsid w:val="001E1386"/>
    <w:rsid w:val="001E14BE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6BBD"/>
    <w:rsid w:val="001E714A"/>
    <w:rsid w:val="001E7EC6"/>
    <w:rsid w:val="001F0120"/>
    <w:rsid w:val="001F0808"/>
    <w:rsid w:val="001F0A85"/>
    <w:rsid w:val="001F0EA7"/>
    <w:rsid w:val="001F0F11"/>
    <w:rsid w:val="001F14FF"/>
    <w:rsid w:val="001F1A52"/>
    <w:rsid w:val="001F1A66"/>
    <w:rsid w:val="001F2367"/>
    <w:rsid w:val="001F3D14"/>
    <w:rsid w:val="001F47C3"/>
    <w:rsid w:val="001F480F"/>
    <w:rsid w:val="001F5679"/>
    <w:rsid w:val="001F597E"/>
    <w:rsid w:val="001F5DCC"/>
    <w:rsid w:val="001F6A72"/>
    <w:rsid w:val="001F71E0"/>
    <w:rsid w:val="001F7778"/>
    <w:rsid w:val="00200219"/>
    <w:rsid w:val="00200485"/>
    <w:rsid w:val="00200A79"/>
    <w:rsid w:val="00201076"/>
    <w:rsid w:val="00201404"/>
    <w:rsid w:val="00201A00"/>
    <w:rsid w:val="00201E18"/>
    <w:rsid w:val="00202208"/>
    <w:rsid w:val="0020257B"/>
    <w:rsid w:val="00202B3D"/>
    <w:rsid w:val="00202FDA"/>
    <w:rsid w:val="00203614"/>
    <w:rsid w:val="002038DA"/>
    <w:rsid w:val="00204790"/>
    <w:rsid w:val="00204822"/>
    <w:rsid w:val="002051FE"/>
    <w:rsid w:val="002058B1"/>
    <w:rsid w:val="002058F9"/>
    <w:rsid w:val="00205938"/>
    <w:rsid w:val="00205D59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024"/>
    <w:rsid w:val="00210896"/>
    <w:rsid w:val="00210B26"/>
    <w:rsid w:val="00210BD7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0B8"/>
    <w:rsid w:val="002176FC"/>
    <w:rsid w:val="00217787"/>
    <w:rsid w:val="00217B43"/>
    <w:rsid w:val="00217CD6"/>
    <w:rsid w:val="002204A2"/>
    <w:rsid w:val="00221066"/>
    <w:rsid w:val="00221167"/>
    <w:rsid w:val="0022135D"/>
    <w:rsid w:val="00221496"/>
    <w:rsid w:val="00221677"/>
    <w:rsid w:val="0022180B"/>
    <w:rsid w:val="00221D03"/>
    <w:rsid w:val="002220C6"/>
    <w:rsid w:val="00222313"/>
    <w:rsid w:val="00222ED8"/>
    <w:rsid w:val="002233AE"/>
    <w:rsid w:val="002236E4"/>
    <w:rsid w:val="002237FE"/>
    <w:rsid w:val="002239E6"/>
    <w:rsid w:val="0022404A"/>
    <w:rsid w:val="002242A2"/>
    <w:rsid w:val="002246D8"/>
    <w:rsid w:val="002247A1"/>
    <w:rsid w:val="00224B14"/>
    <w:rsid w:val="00224FD9"/>
    <w:rsid w:val="00225A60"/>
    <w:rsid w:val="00225D98"/>
    <w:rsid w:val="00225FDA"/>
    <w:rsid w:val="00226008"/>
    <w:rsid w:val="00226101"/>
    <w:rsid w:val="00226276"/>
    <w:rsid w:val="00226B9B"/>
    <w:rsid w:val="00226D42"/>
    <w:rsid w:val="00226FB1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0908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26"/>
    <w:rsid w:val="002355DE"/>
    <w:rsid w:val="002358C8"/>
    <w:rsid w:val="00235ACD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E9A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56C"/>
    <w:rsid w:val="00246D5F"/>
    <w:rsid w:val="00247400"/>
    <w:rsid w:val="002475A0"/>
    <w:rsid w:val="00247E4D"/>
    <w:rsid w:val="00247EAE"/>
    <w:rsid w:val="00250B12"/>
    <w:rsid w:val="00250B66"/>
    <w:rsid w:val="00250FF5"/>
    <w:rsid w:val="002512E0"/>
    <w:rsid w:val="00252AC2"/>
    <w:rsid w:val="00252F97"/>
    <w:rsid w:val="00253198"/>
    <w:rsid w:val="002534F6"/>
    <w:rsid w:val="00253539"/>
    <w:rsid w:val="00253F66"/>
    <w:rsid w:val="00254D8A"/>
    <w:rsid w:val="00255366"/>
    <w:rsid w:val="00255907"/>
    <w:rsid w:val="00255DDB"/>
    <w:rsid w:val="00256245"/>
    <w:rsid w:val="00256DC0"/>
    <w:rsid w:val="00256F91"/>
    <w:rsid w:val="00257963"/>
    <w:rsid w:val="00257C34"/>
    <w:rsid w:val="00260031"/>
    <w:rsid w:val="002603E8"/>
    <w:rsid w:val="00260582"/>
    <w:rsid w:val="00260613"/>
    <w:rsid w:val="00260789"/>
    <w:rsid w:val="0026081E"/>
    <w:rsid w:val="00261493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7F8"/>
    <w:rsid w:val="00264BC8"/>
    <w:rsid w:val="0026573E"/>
    <w:rsid w:val="00265910"/>
    <w:rsid w:val="002659FA"/>
    <w:rsid w:val="00265D7A"/>
    <w:rsid w:val="00265EC1"/>
    <w:rsid w:val="002660CA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A80"/>
    <w:rsid w:val="00270DA9"/>
    <w:rsid w:val="00271023"/>
    <w:rsid w:val="0027164B"/>
    <w:rsid w:val="00271FB3"/>
    <w:rsid w:val="0027203E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DAB"/>
    <w:rsid w:val="00275E2D"/>
    <w:rsid w:val="002769FF"/>
    <w:rsid w:val="0027701D"/>
    <w:rsid w:val="002775A6"/>
    <w:rsid w:val="00277677"/>
    <w:rsid w:val="002776AC"/>
    <w:rsid w:val="00277991"/>
    <w:rsid w:val="00277C11"/>
    <w:rsid w:val="00277F69"/>
    <w:rsid w:val="002807B6"/>
    <w:rsid w:val="002807E4"/>
    <w:rsid w:val="0028080E"/>
    <w:rsid w:val="00280C13"/>
    <w:rsid w:val="00280EAC"/>
    <w:rsid w:val="00281085"/>
    <w:rsid w:val="002815C6"/>
    <w:rsid w:val="00281AD5"/>
    <w:rsid w:val="00281F24"/>
    <w:rsid w:val="002822D8"/>
    <w:rsid w:val="002824F1"/>
    <w:rsid w:val="0028279E"/>
    <w:rsid w:val="002828AA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C2A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046"/>
    <w:rsid w:val="0029244D"/>
    <w:rsid w:val="00292450"/>
    <w:rsid w:val="002924D0"/>
    <w:rsid w:val="00292BBE"/>
    <w:rsid w:val="00293FF2"/>
    <w:rsid w:val="00294470"/>
    <w:rsid w:val="0029491C"/>
    <w:rsid w:val="00294BD5"/>
    <w:rsid w:val="00294F59"/>
    <w:rsid w:val="0029561D"/>
    <w:rsid w:val="00295AE8"/>
    <w:rsid w:val="00295D15"/>
    <w:rsid w:val="0029668A"/>
    <w:rsid w:val="00296F5F"/>
    <w:rsid w:val="002975CE"/>
    <w:rsid w:val="00297EEA"/>
    <w:rsid w:val="002A0074"/>
    <w:rsid w:val="002A0287"/>
    <w:rsid w:val="002A05CA"/>
    <w:rsid w:val="002A0702"/>
    <w:rsid w:val="002A0C2A"/>
    <w:rsid w:val="002A0F8F"/>
    <w:rsid w:val="002A101F"/>
    <w:rsid w:val="002A13B6"/>
    <w:rsid w:val="002A1E21"/>
    <w:rsid w:val="002A201D"/>
    <w:rsid w:val="002A26B2"/>
    <w:rsid w:val="002A26D7"/>
    <w:rsid w:val="002A3153"/>
    <w:rsid w:val="002A338B"/>
    <w:rsid w:val="002A3A95"/>
    <w:rsid w:val="002A3D19"/>
    <w:rsid w:val="002A3D9A"/>
    <w:rsid w:val="002A421F"/>
    <w:rsid w:val="002A4769"/>
    <w:rsid w:val="002A4FB9"/>
    <w:rsid w:val="002A5515"/>
    <w:rsid w:val="002A5746"/>
    <w:rsid w:val="002A6098"/>
    <w:rsid w:val="002A6172"/>
    <w:rsid w:val="002A6427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112C"/>
    <w:rsid w:val="002B1C9E"/>
    <w:rsid w:val="002B2139"/>
    <w:rsid w:val="002B2AE0"/>
    <w:rsid w:val="002B2B24"/>
    <w:rsid w:val="002B2BD5"/>
    <w:rsid w:val="002B2CE6"/>
    <w:rsid w:val="002B2FBD"/>
    <w:rsid w:val="002B3D0E"/>
    <w:rsid w:val="002B41C6"/>
    <w:rsid w:val="002B4484"/>
    <w:rsid w:val="002B548E"/>
    <w:rsid w:val="002B549E"/>
    <w:rsid w:val="002B569F"/>
    <w:rsid w:val="002B576B"/>
    <w:rsid w:val="002B59F4"/>
    <w:rsid w:val="002B5B8F"/>
    <w:rsid w:val="002B61C6"/>
    <w:rsid w:val="002B7955"/>
    <w:rsid w:val="002B7B28"/>
    <w:rsid w:val="002C0383"/>
    <w:rsid w:val="002C0661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6FD"/>
    <w:rsid w:val="002C4CEF"/>
    <w:rsid w:val="002C4DA3"/>
    <w:rsid w:val="002C4E77"/>
    <w:rsid w:val="002C541C"/>
    <w:rsid w:val="002C6204"/>
    <w:rsid w:val="002C6274"/>
    <w:rsid w:val="002C6446"/>
    <w:rsid w:val="002C651F"/>
    <w:rsid w:val="002C6A49"/>
    <w:rsid w:val="002C6E95"/>
    <w:rsid w:val="002D0341"/>
    <w:rsid w:val="002D06F1"/>
    <w:rsid w:val="002D0902"/>
    <w:rsid w:val="002D0B49"/>
    <w:rsid w:val="002D1811"/>
    <w:rsid w:val="002D1DCA"/>
    <w:rsid w:val="002D1E89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0E4"/>
    <w:rsid w:val="002D3408"/>
    <w:rsid w:val="002D3D11"/>
    <w:rsid w:val="002D3FB9"/>
    <w:rsid w:val="002D433A"/>
    <w:rsid w:val="002D4682"/>
    <w:rsid w:val="002D4684"/>
    <w:rsid w:val="002D59C0"/>
    <w:rsid w:val="002D6106"/>
    <w:rsid w:val="002D6F51"/>
    <w:rsid w:val="002D7155"/>
    <w:rsid w:val="002D7B76"/>
    <w:rsid w:val="002D7DEE"/>
    <w:rsid w:val="002D7FA1"/>
    <w:rsid w:val="002E09B1"/>
    <w:rsid w:val="002E0D63"/>
    <w:rsid w:val="002E11ED"/>
    <w:rsid w:val="002E1D37"/>
    <w:rsid w:val="002E2265"/>
    <w:rsid w:val="002E2586"/>
    <w:rsid w:val="002E26AF"/>
    <w:rsid w:val="002E2D41"/>
    <w:rsid w:val="002E2E45"/>
    <w:rsid w:val="002E3013"/>
    <w:rsid w:val="002E33A7"/>
    <w:rsid w:val="002E3DAA"/>
    <w:rsid w:val="002E489D"/>
    <w:rsid w:val="002E48BB"/>
    <w:rsid w:val="002E4A32"/>
    <w:rsid w:val="002E4F98"/>
    <w:rsid w:val="002E5012"/>
    <w:rsid w:val="002E5055"/>
    <w:rsid w:val="002E5135"/>
    <w:rsid w:val="002E51E2"/>
    <w:rsid w:val="002E5263"/>
    <w:rsid w:val="002E539C"/>
    <w:rsid w:val="002E53DD"/>
    <w:rsid w:val="002E5834"/>
    <w:rsid w:val="002E5C54"/>
    <w:rsid w:val="002E6295"/>
    <w:rsid w:val="002E699D"/>
    <w:rsid w:val="002E6B39"/>
    <w:rsid w:val="002E6BF3"/>
    <w:rsid w:val="002E6DDD"/>
    <w:rsid w:val="002E6F3A"/>
    <w:rsid w:val="002E6F7B"/>
    <w:rsid w:val="002E7286"/>
    <w:rsid w:val="002E76A2"/>
    <w:rsid w:val="002E77B7"/>
    <w:rsid w:val="002E77CD"/>
    <w:rsid w:val="002E79A8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327"/>
    <w:rsid w:val="002F2E1E"/>
    <w:rsid w:val="002F2F9C"/>
    <w:rsid w:val="002F3098"/>
    <w:rsid w:val="002F32E7"/>
    <w:rsid w:val="002F376A"/>
    <w:rsid w:val="002F381B"/>
    <w:rsid w:val="002F3A3B"/>
    <w:rsid w:val="002F43F2"/>
    <w:rsid w:val="002F46E7"/>
    <w:rsid w:val="002F510B"/>
    <w:rsid w:val="002F6319"/>
    <w:rsid w:val="002F6549"/>
    <w:rsid w:val="002F6B3A"/>
    <w:rsid w:val="002F6D29"/>
    <w:rsid w:val="002F700B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1FF4"/>
    <w:rsid w:val="00303274"/>
    <w:rsid w:val="003033F3"/>
    <w:rsid w:val="0030409E"/>
    <w:rsid w:val="00304239"/>
    <w:rsid w:val="0030438F"/>
    <w:rsid w:val="003046F6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3B84"/>
    <w:rsid w:val="00314006"/>
    <w:rsid w:val="00314378"/>
    <w:rsid w:val="003147E7"/>
    <w:rsid w:val="0031496C"/>
    <w:rsid w:val="00314AE0"/>
    <w:rsid w:val="00314C69"/>
    <w:rsid w:val="0031511C"/>
    <w:rsid w:val="003153DE"/>
    <w:rsid w:val="00315ACA"/>
    <w:rsid w:val="00315FE9"/>
    <w:rsid w:val="00316B83"/>
    <w:rsid w:val="00317144"/>
    <w:rsid w:val="00317587"/>
    <w:rsid w:val="003177CB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094"/>
    <w:rsid w:val="0032271B"/>
    <w:rsid w:val="00322845"/>
    <w:rsid w:val="00322AFD"/>
    <w:rsid w:val="00322F45"/>
    <w:rsid w:val="00323BE2"/>
    <w:rsid w:val="003242EA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1D9D"/>
    <w:rsid w:val="00332154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548"/>
    <w:rsid w:val="0033463D"/>
    <w:rsid w:val="00334742"/>
    <w:rsid w:val="003347D5"/>
    <w:rsid w:val="00334B0F"/>
    <w:rsid w:val="00334DC1"/>
    <w:rsid w:val="00334E07"/>
    <w:rsid w:val="0033527D"/>
    <w:rsid w:val="003354B5"/>
    <w:rsid w:val="00335BBE"/>
    <w:rsid w:val="00335C9D"/>
    <w:rsid w:val="00335E9B"/>
    <w:rsid w:val="0033606F"/>
    <w:rsid w:val="0033624A"/>
    <w:rsid w:val="0033649F"/>
    <w:rsid w:val="00336C84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79"/>
    <w:rsid w:val="00347ECE"/>
    <w:rsid w:val="003502F5"/>
    <w:rsid w:val="003504BE"/>
    <w:rsid w:val="003506F1"/>
    <w:rsid w:val="0035081B"/>
    <w:rsid w:val="003509A2"/>
    <w:rsid w:val="003511D8"/>
    <w:rsid w:val="003519F1"/>
    <w:rsid w:val="00352062"/>
    <w:rsid w:val="003523B8"/>
    <w:rsid w:val="00352C98"/>
    <w:rsid w:val="003534E3"/>
    <w:rsid w:val="00353CB5"/>
    <w:rsid w:val="00353F34"/>
    <w:rsid w:val="0035461C"/>
    <w:rsid w:val="003546F1"/>
    <w:rsid w:val="00354824"/>
    <w:rsid w:val="00354939"/>
    <w:rsid w:val="00354A6C"/>
    <w:rsid w:val="00355163"/>
    <w:rsid w:val="003553C7"/>
    <w:rsid w:val="00355B41"/>
    <w:rsid w:val="003561AE"/>
    <w:rsid w:val="003561D9"/>
    <w:rsid w:val="00356513"/>
    <w:rsid w:val="00356560"/>
    <w:rsid w:val="0035663F"/>
    <w:rsid w:val="003568EE"/>
    <w:rsid w:val="00356CB5"/>
    <w:rsid w:val="0035793E"/>
    <w:rsid w:val="00357941"/>
    <w:rsid w:val="00357E11"/>
    <w:rsid w:val="00357E55"/>
    <w:rsid w:val="003608A7"/>
    <w:rsid w:val="00360E71"/>
    <w:rsid w:val="003611FE"/>
    <w:rsid w:val="0036201E"/>
    <w:rsid w:val="00362288"/>
    <w:rsid w:val="00362455"/>
    <w:rsid w:val="00362729"/>
    <w:rsid w:val="00362991"/>
    <w:rsid w:val="00363217"/>
    <w:rsid w:val="0036351A"/>
    <w:rsid w:val="00363CAB"/>
    <w:rsid w:val="003644E4"/>
    <w:rsid w:val="003644EB"/>
    <w:rsid w:val="00364786"/>
    <w:rsid w:val="003648E2"/>
    <w:rsid w:val="00364C0E"/>
    <w:rsid w:val="003655E5"/>
    <w:rsid w:val="00365D0E"/>
    <w:rsid w:val="0036605F"/>
    <w:rsid w:val="00366082"/>
    <w:rsid w:val="00366138"/>
    <w:rsid w:val="00366162"/>
    <w:rsid w:val="0036648F"/>
    <w:rsid w:val="003674F5"/>
    <w:rsid w:val="0036766D"/>
    <w:rsid w:val="00367733"/>
    <w:rsid w:val="003679E5"/>
    <w:rsid w:val="00367B64"/>
    <w:rsid w:val="00367B89"/>
    <w:rsid w:val="00367CD6"/>
    <w:rsid w:val="00367E4E"/>
    <w:rsid w:val="00370120"/>
    <w:rsid w:val="00370901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1BC"/>
    <w:rsid w:val="0037520D"/>
    <w:rsid w:val="00375714"/>
    <w:rsid w:val="00376821"/>
    <w:rsid w:val="003768BB"/>
    <w:rsid w:val="0037700D"/>
    <w:rsid w:val="00377C9E"/>
    <w:rsid w:val="0038016B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A8B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61B"/>
    <w:rsid w:val="00391E73"/>
    <w:rsid w:val="00391E74"/>
    <w:rsid w:val="0039245C"/>
    <w:rsid w:val="0039257A"/>
    <w:rsid w:val="00392704"/>
    <w:rsid w:val="00392C33"/>
    <w:rsid w:val="00392F78"/>
    <w:rsid w:val="0039308E"/>
    <w:rsid w:val="003932A0"/>
    <w:rsid w:val="003933A4"/>
    <w:rsid w:val="00393A39"/>
    <w:rsid w:val="003944E5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50B"/>
    <w:rsid w:val="003A06D7"/>
    <w:rsid w:val="003A0FE1"/>
    <w:rsid w:val="003A1680"/>
    <w:rsid w:val="003A16A9"/>
    <w:rsid w:val="003A1D5B"/>
    <w:rsid w:val="003A1EAF"/>
    <w:rsid w:val="003A2203"/>
    <w:rsid w:val="003A2581"/>
    <w:rsid w:val="003A271D"/>
    <w:rsid w:val="003A292B"/>
    <w:rsid w:val="003A2A20"/>
    <w:rsid w:val="003A3335"/>
    <w:rsid w:val="003A3509"/>
    <w:rsid w:val="003A3774"/>
    <w:rsid w:val="003A3E5F"/>
    <w:rsid w:val="003A4ADC"/>
    <w:rsid w:val="003A4CA7"/>
    <w:rsid w:val="003A54F0"/>
    <w:rsid w:val="003A56DA"/>
    <w:rsid w:val="003A578B"/>
    <w:rsid w:val="003A58DD"/>
    <w:rsid w:val="003A5BF1"/>
    <w:rsid w:val="003A620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29BA"/>
    <w:rsid w:val="003B3323"/>
    <w:rsid w:val="003B3364"/>
    <w:rsid w:val="003B362D"/>
    <w:rsid w:val="003B3771"/>
    <w:rsid w:val="003B38AA"/>
    <w:rsid w:val="003B47D4"/>
    <w:rsid w:val="003B4E86"/>
    <w:rsid w:val="003B4E9A"/>
    <w:rsid w:val="003B4FD5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3D99"/>
    <w:rsid w:val="003C412D"/>
    <w:rsid w:val="003C47AB"/>
    <w:rsid w:val="003C5E29"/>
    <w:rsid w:val="003C5F16"/>
    <w:rsid w:val="003C5F1B"/>
    <w:rsid w:val="003C633D"/>
    <w:rsid w:val="003C6345"/>
    <w:rsid w:val="003C6C4B"/>
    <w:rsid w:val="003C6FBE"/>
    <w:rsid w:val="003C7F33"/>
    <w:rsid w:val="003D0633"/>
    <w:rsid w:val="003D0C60"/>
    <w:rsid w:val="003D115B"/>
    <w:rsid w:val="003D1425"/>
    <w:rsid w:val="003D14C6"/>
    <w:rsid w:val="003D1A44"/>
    <w:rsid w:val="003D1CCA"/>
    <w:rsid w:val="003D1FB8"/>
    <w:rsid w:val="003D2060"/>
    <w:rsid w:val="003D27D6"/>
    <w:rsid w:val="003D28C0"/>
    <w:rsid w:val="003D32B9"/>
    <w:rsid w:val="003D33A7"/>
    <w:rsid w:val="003D4346"/>
    <w:rsid w:val="003D48CA"/>
    <w:rsid w:val="003D4BBA"/>
    <w:rsid w:val="003D4D32"/>
    <w:rsid w:val="003D53FB"/>
    <w:rsid w:val="003D5402"/>
    <w:rsid w:val="003D5E2F"/>
    <w:rsid w:val="003D6A28"/>
    <w:rsid w:val="003D6CDE"/>
    <w:rsid w:val="003D74AB"/>
    <w:rsid w:val="003D7535"/>
    <w:rsid w:val="003D78DA"/>
    <w:rsid w:val="003D7B97"/>
    <w:rsid w:val="003E0C42"/>
    <w:rsid w:val="003E0E81"/>
    <w:rsid w:val="003E15DB"/>
    <w:rsid w:val="003E1E3E"/>
    <w:rsid w:val="003E207D"/>
    <w:rsid w:val="003E20B8"/>
    <w:rsid w:val="003E2377"/>
    <w:rsid w:val="003E2B37"/>
    <w:rsid w:val="003E3560"/>
    <w:rsid w:val="003E3B6C"/>
    <w:rsid w:val="003E3B6D"/>
    <w:rsid w:val="003E4628"/>
    <w:rsid w:val="003E48FD"/>
    <w:rsid w:val="003E4A68"/>
    <w:rsid w:val="003E5B88"/>
    <w:rsid w:val="003E6A5A"/>
    <w:rsid w:val="003E6CE8"/>
    <w:rsid w:val="003E6EE4"/>
    <w:rsid w:val="003E6F95"/>
    <w:rsid w:val="003E7193"/>
    <w:rsid w:val="003E73E2"/>
    <w:rsid w:val="003E78A1"/>
    <w:rsid w:val="003E7A19"/>
    <w:rsid w:val="003E7D53"/>
    <w:rsid w:val="003F06BA"/>
    <w:rsid w:val="003F0FCE"/>
    <w:rsid w:val="003F1826"/>
    <w:rsid w:val="003F1A12"/>
    <w:rsid w:val="003F1E3D"/>
    <w:rsid w:val="003F2282"/>
    <w:rsid w:val="003F2A0B"/>
    <w:rsid w:val="003F2AC9"/>
    <w:rsid w:val="003F2C38"/>
    <w:rsid w:val="003F30B7"/>
    <w:rsid w:val="003F362D"/>
    <w:rsid w:val="003F4075"/>
    <w:rsid w:val="003F4095"/>
    <w:rsid w:val="003F4A76"/>
    <w:rsid w:val="003F4B9D"/>
    <w:rsid w:val="003F4CDF"/>
    <w:rsid w:val="003F4E2D"/>
    <w:rsid w:val="003F5244"/>
    <w:rsid w:val="003F55B9"/>
    <w:rsid w:val="003F583D"/>
    <w:rsid w:val="003F60BA"/>
    <w:rsid w:val="003F62F7"/>
    <w:rsid w:val="003F6A4D"/>
    <w:rsid w:val="003F6AD9"/>
    <w:rsid w:val="003F6ED7"/>
    <w:rsid w:val="004001B1"/>
    <w:rsid w:val="00400E0D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A87"/>
    <w:rsid w:val="00403B93"/>
    <w:rsid w:val="00403CD9"/>
    <w:rsid w:val="00403F0E"/>
    <w:rsid w:val="004047FD"/>
    <w:rsid w:val="00404B56"/>
    <w:rsid w:val="00405524"/>
    <w:rsid w:val="004056FB"/>
    <w:rsid w:val="004057FB"/>
    <w:rsid w:val="00405A74"/>
    <w:rsid w:val="00405B53"/>
    <w:rsid w:val="00405EFA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07FF7"/>
    <w:rsid w:val="00410385"/>
    <w:rsid w:val="004106EF"/>
    <w:rsid w:val="00410CE7"/>
    <w:rsid w:val="00410CFD"/>
    <w:rsid w:val="004110A7"/>
    <w:rsid w:val="00411535"/>
    <w:rsid w:val="004115C4"/>
    <w:rsid w:val="0041177D"/>
    <w:rsid w:val="0041269F"/>
    <w:rsid w:val="004126C9"/>
    <w:rsid w:val="00412E5E"/>
    <w:rsid w:val="00413250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145"/>
    <w:rsid w:val="00416671"/>
    <w:rsid w:val="00416AFF"/>
    <w:rsid w:val="00416BEB"/>
    <w:rsid w:val="00416D45"/>
    <w:rsid w:val="0041732C"/>
    <w:rsid w:val="00417745"/>
    <w:rsid w:val="004212E7"/>
    <w:rsid w:val="004213DC"/>
    <w:rsid w:val="0042147A"/>
    <w:rsid w:val="004215F6"/>
    <w:rsid w:val="00421DEA"/>
    <w:rsid w:val="00421EC9"/>
    <w:rsid w:val="0042219F"/>
    <w:rsid w:val="004225EC"/>
    <w:rsid w:val="0042261E"/>
    <w:rsid w:val="004228CA"/>
    <w:rsid w:val="00422D7A"/>
    <w:rsid w:val="0042326A"/>
    <w:rsid w:val="00423A73"/>
    <w:rsid w:val="004245BA"/>
    <w:rsid w:val="004245C2"/>
    <w:rsid w:val="004248B0"/>
    <w:rsid w:val="00424925"/>
    <w:rsid w:val="004256B2"/>
    <w:rsid w:val="004261F3"/>
    <w:rsid w:val="0042652E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5C7"/>
    <w:rsid w:val="00433E06"/>
    <w:rsid w:val="004346DB"/>
    <w:rsid w:val="0043516D"/>
    <w:rsid w:val="00435CB0"/>
    <w:rsid w:val="00435CF4"/>
    <w:rsid w:val="00435E45"/>
    <w:rsid w:val="0043636D"/>
    <w:rsid w:val="00436CFB"/>
    <w:rsid w:val="004373B5"/>
    <w:rsid w:val="004373F5"/>
    <w:rsid w:val="004375F9"/>
    <w:rsid w:val="00437795"/>
    <w:rsid w:val="00437AAA"/>
    <w:rsid w:val="00437FD3"/>
    <w:rsid w:val="0044060F"/>
    <w:rsid w:val="004406D4"/>
    <w:rsid w:val="0044094E"/>
    <w:rsid w:val="00440B18"/>
    <w:rsid w:val="00440D5A"/>
    <w:rsid w:val="00440DFA"/>
    <w:rsid w:val="00440F8E"/>
    <w:rsid w:val="00441412"/>
    <w:rsid w:val="004414A8"/>
    <w:rsid w:val="004421E4"/>
    <w:rsid w:val="00443172"/>
    <w:rsid w:val="004436EE"/>
    <w:rsid w:val="004437C6"/>
    <w:rsid w:val="00444535"/>
    <w:rsid w:val="00444ED2"/>
    <w:rsid w:val="004455A2"/>
    <w:rsid w:val="004457CB"/>
    <w:rsid w:val="0044647C"/>
    <w:rsid w:val="004467E5"/>
    <w:rsid w:val="004469B2"/>
    <w:rsid w:val="00446AB9"/>
    <w:rsid w:val="0044771D"/>
    <w:rsid w:val="004477AE"/>
    <w:rsid w:val="0044795B"/>
    <w:rsid w:val="00447B5E"/>
    <w:rsid w:val="00450137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3F6F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5788C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1CA"/>
    <w:rsid w:val="00465717"/>
    <w:rsid w:val="00465A85"/>
    <w:rsid w:val="00465D53"/>
    <w:rsid w:val="00466079"/>
    <w:rsid w:val="004669B0"/>
    <w:rsid w:val="00467AB5"/>
    <w:rsid w:val="004705DF"/>
    <w:rsid w:val="0047096B"/>
    <w:rsid w:val="00470C6E"/>
    <w:rsid w:val="00470DD1"/>
    <w:rsid w:val="004716AD"/>
    <w:rsid w:val="0047178D"/>
    <w:rsid w:val="00471CF9"/>
    <w:rsid w:val="0047216D"/>
    <w:rsid w:val="00472315"/>
    <w:rsid w:val="0047232D"/>
    <w:rsid w:val="00472493"/>
    <w:rsid w:val="00472521"/>
    <w:rsid w:val="00472A86"/>
    <w:rsid w:val="00472EDE"/>
    <w:rsid w:val="00473EE1"/>
    <w:rsid w:val="00474634"/>
    <w:rsid w:val="00474BC3"/>
    <w:rsid w:val="00474BEC"/>
    <w:rsid w:val="00474D1C"/>
    <w:rsid w:val="004751AF"/>
    <w:rsid w:val="00475520"/>
    <w:rsid w:val="004764E9"/>
    <w:rsid w:val="004771A8"/>
    <w:rsid w:val="0047728E"/>
    <w:rsid w:val="00477FC6"/>
    <w:rsid w:val="00480ED9"/>
    <w:rsid w:val="00481485"/>
    <w:rsid w:val="00481BAB"/>
    <w:rsid w:val="00482143"/>
    <w:rsid w:val="00482518"/>
    <w:rsid w:val="00482AE1"/>
    <w:rsid w:val="00482FA2"/>
    <w:rsid w:val="0048315E"/>
    <w:rsid w:val="004846B2"/>
    <w:rsid w:val="004854FF"/>
    <w:rsid w:val="00485CB4"/>
    <w:rsid w:val="0048643B"/>
    <w:rsid w:val="00487380"/>
    <w:rsid w:val="004874A4"/>
    <w:rsid w:val="00487EC3"/>
    <w:rsid w:val="0049009E"/>
    <w:rsid w:val="004904CB"/>
    <w:rsid w:val="0049068B"/>
    <w:rsid w:val="00490883"/>
    <w:rsid w:val="00490F29"/>
    <w:rsid w:val="004910B6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37C4"/>
    <w:rsid w:val="00494023"/>
    <w:rsid w:val="004940C0"/>
    <w:rsid w:val="0049434D"/>
    <w:rsid w:val="00494509"/>
    <w:rsid w:val="0049473F"/>
    <w:rsid w:val="00494DED"/>
    <w:rsid w:val="00495409"/>
    <w:rsid w:val="00495AE5"/>
    <w:rsid w:val="00495FEA"/>
    <w:rsid w:val="0049634D"/>
    <w:rsid w:val="00496399"/>
    <w:rsid w:val="0049639D"/>
    <w:rsid w:val="00497018"/>
    <w:rsid w:val="00497578"/>
    <w:rsid w:val="004975EB"/>
    <w:rsid w:val="004A0225"/>
    <w:rsid w:val="004A02B7"/>
    <w:rsid w:val="004A053F"/>
    <w:rsid w:val="004A0D0B"/>
    <w:rsid w:val="004A0ED7"/>
    <w:rsid w:val="004A12F9"/>
    <w:rsid w:val="004A131A"/>
    <w:rsid w:val="004A13E0"/>
    <w:rsid w:val="004A1834"/>
    <w:rsid w:val="004A20C9"/>
    <w:rsid w:val="004A25A5"/>
    <w:rsid w:val="004A286B"/>
    <w:rsid w:val="004A2871"/>
    <w:rsid w:val="004A2F75"/>
    <w:rsid w:val="004A37AF"/>
    <w:rsid w:val="004A3FF6"/>
    <w:rsid w:val="004A41DD"/>
    <w:rsid w:val="004A4ACE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7FF"/>
    <w:rsid w:val="004B4BD0"/>
    <w:rsid w:val="004B5128"/>
    <w:rsid w:val="004B527C"/>
    <w:rsid w:val="004B597D"/>
    <w:rsid w:val="004B7690"/>
    <w:rsid w:val="004B78D4"/>
    <w:rsid w:val="004B7A21"/>
    <w:rsid w:val="004B7CD0"/>
    <w:rsid w:val="004B7DCB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2D7D"/>
    <w:rsid w:val="004C40C8"/>
    <w:rsid w:val="004C41B5"/>
    <w:rsid w:val="004C52D6"/>
    <w:rsid w:val="004C56AE"/>
    <w:rsid w:val="004C5B24"/>
    <w:rsid w:val="004C68DA"/>
    <w:rsid w:val="004C6C70"/>
    <w:rsid w:val="004C6D10"/>
    <w:rsid w:val="004C7243"/>
    <w:rsid w:val="004C7352"/>
    <w:rsid w:val="004C7787"/>
    <w:rsid w:val="004C7C7D"/>
    <w:rsid w:val="004D04ED"/>
    <w:rsid w:val="004D05F9"/>
    <w:rsid w:val="004D0658"/>
    <w:rsid w:val="004D076E"/>
    <w:rsid w:val="004D1B4A"/>
    <w:rsid w:val="004D1FD3"/>
    <w:rsid w:val="004D20C4"/>
    <w:rsid w:val="004D2490"/>
    <w:rsid w:val="004D254C"/>
    <w:rsid w:val="004D2736"/>
    <w:rsid w:val="004D308A"/>
    <w:rsid w:val="004D3725"/>
    <w:rsid w:val="004D3C2F"/>
    <w:rsid w:val="004D4838"/>
    <w:rsid w:val="004D4A53"/>
    <w:rsid w:val="004D53B3"/>
    <w:rsid w:val="004D5685"/>
    <w:rsid w:val="004D5908"/>
    <w:rsid w:val="004D5CA3"/>
    <w:rsid w:val="004D65E7"/>
    <w:rsid w:val="004D6E0E"/>
    <w:rsid w:val="004D6F67"/>
    <w:rsid w:val="004D7A2A"/>
    <w:rsid w:val="004D7D15"/>
    <w:rsid w:val="004D7DA3"/>
    <w:rsid w:val="004E0156"/>
    <w:rsid w:val="004E03ED"/>
    <w:rsid w:val="004E04C6"/>
    <w:rsid w:val="004E08B0"/>
    <w:rsid w:val="004E08C5"/>
    <w:rsid w:val="004E0C37"/>
    <w:rsid w:val="004E0FA8"/>
    <w:rsid w:val="004E1799"/>
    <w:rsid w:val="004E1862"/>
    <w:rsid w:val="004E1C8A"/>
    <w:rsid w:val="004E1FB6"/>
    <w:rsid w:val="004E266D"/>
    <w:rsid w:val="004E3075"/>
    <w:rsid w:val="004E3303"/>
    <w:rsid w:val="004E3E76"/>
    <w:rsid w:val="004E3FE7"/>
    <w:rsid w:val="004E4408"/>
    <w:rsid w:val="004E4721"/>
    <w:rsid w:val="004E4881"/>
    <w:rsid w:val="004E488D"/>
    <w:rsid w:val="004E534A"/>
    <w:rsid w:val="004E55D4"/>
    <w:rsid w:val="004E5B4F"/>
    <w:rsid w:val="004E5CA9"/>
    <w:rsid w:val="004E5D81"/>
    <w:rsid w:val="004E61D1"/>
    <w:rsid w:val="004E6809"/>
    <w:rsid w:val="004E6BEC"/>
    <w:rsid w:val="004E7553"/>
    <w:rsid w:val="004F0326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6B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8AF"/>
    <w:rsid w:val="00500B35"/>
    <w:rsid w:val="00500F8C"/>
    <w:rsid w:val="0050129B"/>
    <w:rsid w:val="005012F9"/>
    <w:rsid w:val="00501654"/>
    <w:rsid w:val="00501AE6"/>
    <w:rsid w:val="00501AF2"/>
    <w:rsid w:val="00501C52"/>
    <w:rsid w:val="00501CE5"/>
    <w:rsid w:val="0050232F"/>
    <w:rsid w:val="005026F2"/>
    <w:rsid w:val="00502744"/>
    <w:rsid w:val="005028B4"/>
    <w:rsid w:val="00502C40"/>
    <w:rsid w:val="00503584"/>
    <w:rsid w:val="00503815"/>
    <w:rsid w:val="00503BAA"/>
    <w:rsid w:val="00503BB7"/>
    <w:rsid w:val="00503EFF"/>
    <w:rsid w:val="0050456E"/>
    <w:rsid w:val="00504B17"/>
    <w:rsid w:val="00504E22"/>
    <w:rsid w:val="005055E3"/>
    <w:rsid w:val="00505DA6"/>
    <w:rsid w:val="00505F7D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27E4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19"/>
    <w:rsid w:val="00516C9B"/>
    <w:rsid w:val="00516E9D"/>
    <w:rsid w:val="005173DA"/>
    <w:rsid w:val="0051796C"/>
    <w:rsid w:val="005179A8"/>
    <w:rsid w:val="00517A93"/>
    <w:rsid w:val="00520024"/>
    <w:rsid w:val="00520354"/>
    <w:rsid w:val="00520B8F"/>
    <w:rsid w:val="00520FD0"/>
    <w:rsid w:val="00520FD6"/>
    <w:rsid w:val="00521308"/>
    <w:rsid w:val="0052131E"/>
    <w:rsid w:val="005213A3"/>
    <w:rsid w:val="005216F2"/>
    <w:rsid w:val="00521EB7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693A"/>
    <w:rsid w:val="00527190"/>
    <w:rsid w:val="00527A57"/>
    <w:rsid w:val="00527AAF"/>
    <w:rsid w:val="00527DBE"/>
    <w:rsid w:val="005303F6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406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7C6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2FA4"/>
    <w:rsid w:val="0054339F"/>
    <w:rsid w:val="00543EFE"/>
    <w:rsid w:val="005442F7"/>
    <w:rsid w:val="00544312"/>
    <w:rsid w:val="00544A9D"/>
    <w:rsid w:val="00544B73"/>
    <w:rsid w:val="00544F0C"/>
    <w:rsid w:val="00544F13"/>
    <w:rsid w:val="00544FF0"/>
    <w:rsid w:val="005453D0"/>
    <w:rsid w:val="00545994"/>
    <w:rsid w:val="00545F3E"/>
    <w:rsid w:val="0054611D"/>
    <w:rsid w:val="005463C6"/>
    <w:rsid w:val="005463C9"/>
    <w:rsid w:val="00546B29"/>
    <w:rsid w:val="00546F38"/>
    <w:rsid w:val="00547374"/>
    <w:rsid w:val="0054765D"/>
    <w:rsid w:val="005476C6"/>
    <w:rsid w:val="005479E4"/>
    <w:rsid w:val="00547C70"/>
    <w:rsid w:val="00550C54"/>
    <w:rsid w:val="00550DB5"/>
    <w:rsid w:val="0055155C"/>
    <w:rsid w:val="00551766"/>
    <w:rsid w:val="005525BE"/>
    <w:rsid w:val="0055306A"/>
    <w:rsid w:val="00553276"/>
    <w:rsid w:val="005532C0"/>
    <w:rsid w:val="005535A6"/>
    <w:rsid w:val="00553E1F"/>
    <w:rsid w:val="00554685"/>
    <w:rsid w:val="00554A17"/>
    <w:rsid w:val="00554FB6"/>
    <w:rsid w:val="0055566D"/>
    <w:rsid w:val="005559A0"/>
    <w:rsid w:val="00555D3E"/>
    <w:rsid w:val="00555EAF"/>
    <w:rsid w:val="00556BD9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852"/>
    <w:rsid w:val="005608A3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4F4B"/>
    <w:rsid w:val="005652AD"/>
    <w:rsid w:val="005656F0"/>
    <w:rsid w:val="00565879"/>
    <w:rsid w:val="00565B3B"/>
    <w:rsid w:val="00565B8A"/>
    <w:rsid w:val="00565C82"/>
    <w:rsid w:val="00565CFE"/>
    <w:rsid w:val="00566357"/>
    <w:rsid w:val="00567054"/>
    <w:rsid w:val="005670E6"/>
    <w:rsid w:val="0056767F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950"/>
    <w:rsid w:val="00574BC9"/>
    <w:rsid w:val="005756B3"/>
    <w:rsid w:val="00575706"/>
    <w:rsid w:val="00575A12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27C"/>
    <w:rsid w:val="005844C0"/>
    <w:rsid w:val="00584764"/>
    <w:rsid w:val="005849D5"/>
    <w:rsid w:val="00584F59"/>
    <w:rsid w:val="005850CE"/>
    <w:rsid w:val="00585217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2D2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2BE"/>
    <w:rsid w:val="005A345D"/>
    <w:rsid w:val="005A364F"/>
    <w:rsid w:val="005A36E7"/>
    <w:rsid w:val="005A3879"/>
    <w:rsid w:val="005A42C8"/>
    <w:rsid w:val="005A465D"/>
    <w:rsid w:val="005A4A5E"/>
    <w:rsid w:val="005A5157"/>
    <w:rsid w:val="005A5177"/>
    <w:rsid w:val="005A5235"/>
    <w:rsid w:val="005A5E6E"/>
    <w:rsid w:val="005A5EDC"/>
    <w:rsid w:val="005A60DC"/>
    <w:rsid w:val="005A6287"/>
    <w:rsid w:val="005A6C73"/>
    <w:rsid w:val="005A6DF2"/>
    <w:rsid w:val="005A6DFD"/>
    <w:rsid w:val="005A70E7"/>
    <w:rsid w:val="005A7576"/>
    <w:rsid w:val="005A7AF1"/>
    <w:rsid w:val="005A7C7E"/>
    <w:rsid w:val="005A7F06"/>
    <w:rsid w:val="005B017E"/>
    <w:rsid w:val="005B076C"/>
    <w:rsid w:val="005B12E7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A70"/>
    <w:rsid w:val="005B3C90"/>
    <w:rsid w:val="005B4C2D"/>
    <w:rsid w:val="005B4D4C"/>
    <w:rsid w:val="005B4D94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81B"/>
    <w:rsid w:val="005B7E25"/>
    <w:rsid w:val="005C0779"/>
    <w:rsid w:val="005C0B81"/>
    <w:rsid w:val="005C1246"/>
    <w:rsid w:val="005C1355"/>
    <w:rsid w:val="005C14AA"/>
    <w:rsid w:val="005C1B15"/>
    <w:rsid w:val="005C2093"/>
    <w:rsid w:val="005C21B1"/>
    <w:rsid w:val="005C2399"/>
    <w:rsid w:val="005C2D42"/>
    <w:rsid w:val="005C437C"/>
    <w:rsid w:val="005C43FB"/>
    <w:rsid w:val="005C4468"/>
    <w:rsid w:val="005C4CD7"/>
    <w:rsid w:val="005C4D6B"/>
    <w:rsid w:val="005C4EFB"/>
    <w:rsid w:val="005C5151"/>
    <w:rsid w:val="005C57FA"/>
    <w:rsid w:val="005C59A8"/>
    <w:rsid w:val="005C59DF"/>
    <w:rsid w:val="005C5D83"/>
    <w:rsid w:val="005C5FF1"/>
    <w:rsid w:val="005C60EA"/>
    <w:rsid w:val="005C64BB"/>
    <w:rsid w:val="005C68D4"/>
    <w:rsid w:val="005C68ED"/>
    <w:rsid w:val="005C6A07"/>
    <w:rsid w:val="005C7213"/>
    <w:rsid w:val="005C7355"/>
    <w:rsid w:val="005C7463"/>
    <w:rsid w:val="005C7549"/>
    <w:rsid w:val="005C79B4"/>
    <w:rsid w:val="005C7E68"/>
    <w:rsid w:val="005D032A"/>
    <w:rsid w:val="005D0E93"/>
    <w:rsid w:val="005D12B7"/>
    <w:rsid w:val="005D137F"/>
    <w:rsid w:val="005D1499"/>
    <w:rsid w:val="005D157F"/>
    <w:rsid w:val="005D1CD4"/>
    <w:rsid w:val="005D1FB8"/>
    <w:rsid w:val="005D2308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133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99C"/>
    <w:rsid w:val="005E2DDE"/>
    <w:rsid w:val="005E3179"/>
    <w:rsid w:val="005E3182"/>
    <w:rsid w:val="005E3223"/>
    <w:rsid w:val="005E3786"/>
    <w:rsid w:val="005E386D"/>
    <w:rsid w:val="005E3CDE"/>
    <w:rsid w:val="005E47A0"/>
    <w:rsid w:val="005E49F7"/>
    <w:rsid w:val="005E4D7B"/>
    <w:rsid w:val="005E5173"/>
    <w:rsid w:val="005E5548"/>
    <w:rsid w:val="005E58FE"/>
    <w:rsid w:val="005E6200"/>
    <w:rsid w:val="005E6AF5"/>
    <w:rsid w:val="005E6EA9"/>
    <w:rsid w:val="005E6FA1"/>
    <w:rsid w:val="005E70FE"/>
    <w:rsid w:val="005E71B9"/>
    <w:rsid w:val="005E73BF"/>
    <w:rsid w:val="005E772A"/>
    <w:rsid w:val="005E7B98"/>
    <w:rsid w:val="005F02E1"/>
    <w:rsid w:val="005F1F4B"/>
    <w:rsid w:val="005F2953"/>
    <w:rsid w:val="005F3235"/>
    <w:rsid w:val="005F472F"/>
    <w:rsid w:val="005F4865"/>
    <w:rsid w:val="005F4ED2"/>
    <w:rsid w:val="005F5024"/>
    <w:rsid w:val="005F51E3"/>
    <w:rsid w:val="005F529D"/>
    <w:rsid w:val="005F5358"/>
    <w:rsid w:val="005F53C5"/>
    <w:rsid w:val="005F56FA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33A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158"/>
    <w:rsid w:val="006127AD"/>
    <w:rsid w:val="00612987"/>
    <w:rsid w:val="006129DF"/>
    <w:rsid w:val="00612B04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6758"/>
    <w:rsid w:val="006169CB"/>
    <w:rsid w:val="0061702F"/>
    <w:rsid w:val="00617389"/>
    <w:rsid w:val="0061743E"/>
    <w:rsid w:val="00617B1B"/>
    <w:rsid w:val="00617CC7"/>
    <w:rsid w:val="00621038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5C"/>
    <w:rsid w:val="006255AF"/>
    <w:rsid w:val="00625610"/>
    <w:rsid w:val="00625622"/>
    <w:rsid w:val="0062572D"/>
    <w:rsid w:val="00626088"/>
    <w:rsid w:val="0062732A"/>
    <w:rsid w:val="006273AC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8AA"/>
    <w:rsid w:val="00631B29"/>
    <w:rsid w:val="006324CC"/>
    <w:rsid w:val="00632F0D"/>
    <w:rsid w:val="00633050"/>
    <w:rsid w:val="00633518"/>
    <w:rsid w:val="00633DA0"/>
    <w:rsid w:val="006340F2"/>
    <w:rsid w:val="0063456A"/>
    <w:rsid w:val="00635038"/>
    <w:rsid w:val="00635099"/>
    <w:rsid w:val="00635594"/>
    <w:rsid w:val="00636072"/>
    <w:rsid w:val="0063657F"/>
    <w:rsid w:val="006369CE"/>
    <w:rsid w:val="00636B69"/>
    <w:rsid w:val="006372D9"/>
    <w:rsid w:val="0063765A"/>
    <w:rsid w:val="0063781C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271"/>
    <w:rsid w:val="0064348F"/>
    <w:rsid w:val="0064456C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C"/>
    <w:rsid w:val="00650E4D"/>
    <w:rsid w:val="00651CAB"/>
    <w:rsid w:val="00651DCF"/>
    <w:rsid w:val="00651E1F"/>
    <w:rsid w:val="00651F8A"/>
    <w:rsid w:val="006523FD"/>
    <w:rsid w:val="00653469"/>
    <w:rsid w:val="00653D5C"/>
    <w:rsid w:val="00654131"/>
    <w:rsid w:val="006544E1"/>
    <w:rsid w:val="0065452C"/>
    <w:rsid w:val="00654BFF"/>
    <w:rsid w:val="00655A5F"/>
    <w:rsid w:val="00655EAA"/>
    <w:rsid w:val="00655ECD"/>
    <w:rsid w:val="00655FD0"/>
    <w:rsid w:val="006560E0"/>
    <w:rsid w:val="00656610"/>
    <w:rsid w:val="0065688F"/>
    <w:rsid w:val="00656ACC"/>
    <w:rsid w:val="00657512"/>
    <w:rsid w:val="00657676"/>
    <w:rsid w:val="006577DB"/>
    <w:rsid w:val="00657E8A"/>
    <w:rsid w:val="006602B5"/>
    <w:rsid w:val="006609BA"/>
    <w:rsid w:val="00660E3E"/>
    <w:rsid w:val="00661356"/>
    <w:rsid w:val="0066140C"/>
    <w:rsid w:val="00661CE9"/>
    <w:rsid w:val="0066205C"/>
    <w:rsid w:val="00662AE9"/>
    <w:rsid w:val="006630D1"/>
    <w:rsid w:val="00663764"/>
    <w:rsid w:val="006638AB"/>
    <w:rsid w:val="00664111"/>
    <w:rsid w:val="0066431C"/>
    <w:rsid w:val="006646F6"/>
    <w:rsid w:val="00664B31"/>
    <w:rsid w:val="00664CDF"/>
    <w:rsid w:val="00664EFC"/>
    <w:rsid w:val="006650DF"/>
    <w:rsid w:val="006653EF"/>
    <w:rsid w:val="006656D2"/>
    <w:rsid w:val="00665957"/>
    <w:rsid w:val="00665BCE"/>
    <w:rsid w:val="00665CB6"/>
    <w:rsid w:val="00665FC8"/>
    <w:rsid w:val="00665FCB"/>
    <w:rsid w:val="006660BB"/>
    <w:rsid w:val="00666682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2E27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250"/>
    <w:rsid w:val="00681B44"/>
    <w:rsid w:val="00681DAD"/>
    <w:rsid w:val="006824AD"/>
    <w:rsid w:val="00683047"/>
    <w:rsid w:val="006830B9"/>
    <w:rsid w:val="006831FE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D3A"/>
    <w:rsid w:val="00684E40"/>
    <w:rsid w:val="0068559A"/>
    <w:rsid w:val="00685973"/>
    <w:rsid w:val="006861D8"/>
    <w:rsid w:val="006863A9"/>
    <w:rsid w:val="006867DD"/>
    <w:rsid w:val="006867E2"/>
    <w:rsid w:val="0068688D"/>
    <w:rsid w:val="00686E1A"/>
    <w:rsid w:val="00687542"/>
    <w:rsid w:val="00687B1E"/>
    <w:rsid w:val="00690F13"/>
    <w:rsid w:val="00691B55"/>
    <w:rsid w:val="0069275E"/>
    <w:rsid w:val="00692E62"/>
    <w:rsid w:val="00692F58"/>
    <w:rsid w:val="006931B2"/>
    <w:rsid w:val="00693655"/>
    <w:rsid w:val="00693B99"/>
    <w:rsid w:val="00693EEF"/>
    <w:rsid w:val="00693FAE"/>
    <w:rsid w:val="006947CA"/>
    <w:rsid w:val="00694BF8"/>
    <w:rsid w:val="00694C04"/>
    <w:rsid w:val="0069615B"/>
    <w:rsid w:val="00696AF0"/>
    <w:rsid w:val="00697012"/>
    <w:rsid w:val="00697051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B0A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634"/>
    <w:rsid w:val="006A7826"/>
    <w:rsid w:val="006A7ADD"/>
    <w:rsid w:val="006A7F0A"/>
    <w:rsid w:val="006B0546"/>
    <w:rsid w:val="006B07CC"/>
    <w:rsid w:val="006B08F4"/>
    <w:rsid w:val="006B1DDA"/>
    <w:rsid w:val="006B1E0F"/>
    <w:rsid w:val="006B2844"/>
    <w:rsid w:val="006B30E0"/>
    <w:rsid w:val="006B35DE"/>
    <w:rsid w:val="006B3689"/>
    <w:rsid w:val="006B3C66"/>
    <w:rsid w:val="006B3EED"/>
    <w:rsid w:val="006B4131"/>
    <w:rsid w:val="006B465C"/>
    <w:rsid w:val="006B471A"/>
    <w:rsid w:val="006B47F3"/>
    <w:rsid w:val="006B48CA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B7CDB"/>
    <w:rsid w:val="006C00A3"/>
    <w:rsid w:val="006C0407"/>
    <w:rsid w:val="006C04DF"/>
    <w:rsid w:val="006C094E"/>
    <w:rsid w:val="006C09C2"/>
    <w:rsid w:val="006C0DF3"/>
    <w:rsid w:val="006C1108"/>
    <w:rsid w:val="006C199B"/>
    <w:rsid w:val="006C1A8D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0A"/>
    <w:rsid w:val="006D5065"/>
    <w:rsid w:val="006D50ED"/>
    <w:rsid w:val="006D554C"/>
    <w:rsid w:val="006D590C"/>
    <w:rsid w:val="006D5B95"/>
    <w:rsid w:val="006D621A"/>
    <w:rsid w:val="006D62C1"/>
    <w:rsid w:val="006D6BE9"/>
    <w:rsid w:val="006D6DC7"/>
    <w:rsid w:val="006D71A7"/>
    <w:rsid w:val="006D7B33"/>
    <w:rsid w:val="006D7C79"/>
    <w:rsid w:val="006D7DE1"/>
    <w:rsid w:val="006D7FD0"/>
    <w:rsid w:val="006E0459"/>
    <w:rsid w:val="006E05B4"/>
    <w:rsid w:val="006E0BB2"/>
    <w:rsid w:val="006E0DB5"/>
    <w:rsid w:val="006E17EE"/>
    <w:rsid w:val="006E1F8C"/>
    <w:rsid w:val="006E2A11"/>
    <w:rsid w:val="006E2C66"/>
    <w:rsid w:val="006E2C7D"/>
    <w:rsid w:val="006E2CD9"/>
    <w:rsid w:val="006E2D66"/>
    <w:rsid w:val="006E321D"/>
    <w:rsid w:val="006E3644"/>
    <w:rsid w:val="006E3702"/>
    <w:rsid w:val="006E3BE1"/>
    <w:rsid w:val="006E402B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2F3"/>
    <w:rsid w:val="006F343A"/>
    <w:rsid w:val="006F344D"/>
    <w:rsid w:val="006F3A23"/>
    <w:rsid w:val="006F3BB8"/>
    <w:rsid w:val="006F4287"/>
    <w:rsid w:val="006F514C"/>
    <w:rsid w:val="006F537F"/>
    <w:rsid w:val="006F5564"/>
    <w:rsid w:val="006F56B2"/>
    <w:rsid w:val="006F5C29"/>
    <w:rsid w:val="006F5E34"/>
    <w:rsid w:val="006F6336"/>
    <w:rsid w:val="006F667A"/>
    <w:rsid w:val="006F6C7C"/>
    <w:rsid w:val="006F6CAB"/>
    <w:rsid w:val="006F6FB0"/>
    <w:rsid w:val="006F73D2"/>
    <w:rsid w:val="006F7830"/>
    <w:rsid w:val="006F79F6"/>
    <w:rsid w:val="006F7ACC"/>
    <w:rsid w:val="006F7DB3"/>
    <w:rsid w:val="00700232"/>
    <w:rsid w:val="00700F91"/>
    <w:rsid w:val="007014CB"/>
    <w:rsid w:val="0070167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7B2"/>
    <w:rsid w:val="007078B9"/>
    <w:rsid w:val="00707A8E"/>
    <w:rsid w:val="00707B71"/>
    <w:rsid w:val="00707C7B"/>
    <w:rsid w:val="007105A4"/>
    <w:rsid w:val="00711626"/>
    <w:rsid w:val="00711913"/>
    <w:rsid w:val="00711E68"/>
    <w:rsid w:val="007122F9"/>
    <w:rsid w:val="00712426"/>
    <w:rsid w:val="00712930"/>
    <w:rsid w:val="00714947"/>
    <w:rsid w:val="00714B0A"/>
    <w:rsid w:val="007150EC"/>
    <w:rsid w:val="00715D2F"/>
    <w:rsid w:val="00715E05"/>
    <w:rsid w:val="00715E56"/>
    <w:rsid w:val="00715EED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1D3F"/>
    <w:rsid w:val="007221DB"/>
    <w:rsid w:val="007224E2"/>
    <w:rsid w:val="007226CA"/>
    <w:rsid w:val="00722783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246"/>
    <w:rsid w:val="007253DB"/>
    <w:rsid w:val="00725647"/>
    <w:rsid w:val="007256A1"/>
    <w:rsid w:val="00725844"/>
    <w:rsid w:val="00725E24"/>
    <w:rsid w:val="00726856"/>
    <w:rsid w:val="00727943"/>
    <w:rsid w:val="00727C0F"/>
    <w:rsid w:val="00727C3B"/>
    <w:rsid w:val="00727CF0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215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0FD5"/>
    <w:rsid w:val="00741793"/>
    <w:rsid w:val="00741F6B"/>
    <w:rsid w:val="007425C9"/>
    <w:rsid w:val="007426C4"/>
    <w:rsid w:val="007430DB"/>
    <w:rsid w:val="00743A5D"/>
    <w:rsid w:val="00743AAF"/>
    <w:rsid w:val="00743EBE"/>
    <w:rsid w:val="00743ECF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8A9"/>
    <w:rsid w:val="0074690C"/>
    <w:rsid w:val="007471C5"/>
    <w:rsid w:val="00747555"/>
    <w:rsid w:val="00747D12"/>
    <w:rsid w:val="00747F02"/>
    <w:rsid w:val="0075044F"/>
    <w:rsid w:val="00750875"/>
    <w:rsid w:val="00750E5B"/>
    <w:rsid w:val="0075108E"/>
    <w:rsid w:val="007514D9"/>
    <w:rsid w:val="007515DB"/>
    <w:rsid w:val="007518E4"/>
    <w:rsid w:val="00751AB8"/>
    <w:rsid w:val="00751ACC"/>
    <w:rsid w:val="00751B11"/>
    <w:rsid w:val="00751E46"/>
    <w:rsid w:val="00751E63"/>
    <w:rsid w:val="00751EFD"/>
    <w:rsid w:val="0075244D"/>
    <w:rsid w:val="00752987"/>
    <w:rsid w:val="007529EA"/>
    <w:rsid w:val="007530BF"/>
    <w:rsid w:val="007532E0"/>
    <w:rsid w:val="00753A52"/>
    <w:rsid w:val="0075448A"/>
    <w:rsid w:val="007546D2"/>
    <w:rsid w:val="00755B9B"/>
    <w:rsid w:val="0075662A"/>
    <w:rsid w:val="00756BBE"/>
    <w:rsid w:val="00756FF0"/>
    <w:rsid w:val="007570BE"/>
    <w:rsid w:val="007571EC"/>
    <w:rsid w:val="00757208"/>
    <w:rsid w:val="007573DE"/>
    <w:rsid w:val="00757471"/>
    <w:rsid w:val="007609E1"/>
    <w:rsid w:val="00761E9A"/>
    <w:rsid w:val="0076276E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394"/>
    <w:rsid w:val="00767529"/>
    <w:rsid w:val="00767AB0"/>
    <w:rsid w:val="0077021D"/>
    <w:rsid w:val="00770363"/>
    <w:rsid w:val="00770C2E"/>
    <w:rsid w:val="007711CF"/>
    <w:rsid w:val="007714FB"/>
    <w:rsid w:val="0077163B"/>
    <w:rsid w:val="00771BED"/>
    <w:rsid w:val="00772595"/>
    <w:rsid w:val="00772677"/>
    <w:rsid w:val="00773011"/>
    <w:rsid w:val="007730B2"/>
    <w:rsid w:val="00773A23"/>
    <w:rsid w:val="00774281"/>
    <w:rsid w:val="00774383"/>
    <w:rsid w:val="0077439E"/>
    <w:rsid w:val="007743FA"/>
    <w:rsid w:val="00774580"/>
    <w:rsid w:val="00774757"/>
    <w:rsid w:val="007748E2"/>
    <w:rsid w:val="00774B56"/>
    <w:rsid w:val="00774C4B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6E41"/>
    <w:rsid w:val="0077790E"/>
    <w:rsid w:val="007779CF"/>
    <w:rsid w:val="00777D87"/>
    <w:rsid w:val="00777EC3"/>
    <w:rsid w:val="00780086"/>
    <w:rsid w:val="00780159"/>
    <w:rsid w:val="007801C9"/>
    <w:rsid w:val="007805C7"/>
    <w:rsid w:val="007806B1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2A"/>
    <w:rsid w:val="007846CE"/>
    <w:rsid w:val="00784741"/>
    <w:rsid w:val="00784935"/>
    <w:rsid w:val="00784FEF"/>
    <w:rsid w:val="007857CC"/>
    <w:rsid w:val="00785A04"/>
    <w:rsid w:val="00785AA1"/>
    <w:rsid w:val="00785CBF"/>
    <w:rsid w:val="0078706F"/>
    <w:rsid w:val="00787393"/>
    <w:rsid w:val="007873E8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530"/>
    <w:rsid w:val="0079360A"/>
    <w:rsid w:val="00793860"/>
    <w:rsid w:val="00793D35"/>
    <w:rsid w:val="007940D9"/>
    <w:rsid w:val="007941EC"/>
    <w:rsid w:val="0079421F"/>
    <w:rsid w:val="00794773"/>
    <w:rsid w:val="00794C3B"/>
    <w:rsid w:val="00795990"/>
    <w:rsid w:val="00795D75"/>
    <w:rsid w:val="00795DB0"/>
    <w:rsid w:val="00796880"/>
    <w:rsid w:val="007A091C"/>
    <w:rsid w:val="007A09EF"/>
    <w:rsid w:val="007A0DAE"/>
    <w:rsid w:val="007A1305"/>
    <w:rsid w:val="007A1E4A"/>
    <w:rsid w:val="007A26BF"/>
    <w:rsid w:val="007A3660"/>
    <w:rsid w:val="007A3754"/>
    <w:rsid w:val="007A3ED2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A70E6"/>
    <w:rsid w:val="007A78F0"/>
    <w:rsid w:val="007B044E"/>
    <w:rsid w:val="007B062A"/>
    <w:rsid w:val="007B096F"/>
    <w:rsid w:val="007B0CBB"/>
    <w:rsid w:val="007B1296"/>
    <w:rsid w:val="007B13EC"/>
    <w:rsid w:val="007B1CCF"/>
    <w:rsid w:val="007B1D26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883"/>
    <w:rsid w:val="007B692C"/>
    <w:rsid w:val="007B72DF"/>
    <w:rsid w:val="007B7F56"/>
    <w:rsid w:val="007C044B"/>
    <w:rsid w:val="007C05D5"/>
    <w:rsid w:val="007C1264"/>
    <w:rsid w:val="007C15CB"/>
    <w:rsid w:val="007C17C8"/>
    <w:rsid w:val="007C18CA"/>
    <w:rsid w:val="007C2177"/>
    <w:rsid w:val="007C3E08"/>
    <w:rsid w:val="007C4407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385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296"/>
    <w:rsid w:val="007D3812"/>
    <w:rsid w:val="007D3946"/>
    <w:rsid w:val="007D39D9"/>
    <w:rsid w:val="007D3E12"/>
    <w:rsid w:val="007D3EC2"/>
    <w:rsid w:val="007D3FDC"/>
    <w:rsid w:val="007D4535"/>
    <w:rsid w:val="007D45FF"/>
    <w:rsid w:val="007D4E35"/>
    <w:rsid w:val="007D5F9F"/>
    <w:rsid w:val="007D6208"/>
    <w:rsid w:val="007D630B"/>
    <w:rsid w:val="007D6C8C"/>
    <w:rsid w:val="007D7416"/>
    <w:rsid w:val="007D7923"/>
    <w:rsid w:val="007E015D"/>
    <w:rsid w:val="007E057B"/>
    <w:rsid w:val="007E0C0B"/>
    <w:rsid w:val="007E0C1A"/>
    <w:rsid w:val="007E0C74"/>
    <w:rsid w:val="007E172A"/>
    <w:rsid w:val="007E1C79"/>
    <w:rsid w:val="007E1DCB"/>
    <w:rsid w:val="007E1EA6"/>
    <w:rsid w:val="007E205A"/>
    <w:rsid w:val="007E2341"/>
    <w:rsid w:val="007E259A"/>
    <w:rsid w:val="007E2711"/>
    <w:rsid w:val="007E35CE"/>
    <w:rsid w:val="007E3A80"/>
    <w:rsid w:val="007E3ED7"/>
    <w:rsid w:val="007E3F74"/>
    <w:rsid w:val="007E41EC"/>
    <w:rsid w:val="007E41F0"/>
    <w:rsid w:val="007E452D"/>
    <w:rsid w:val="007E5161"/>
    <w:rsid w:val="007E53FD"/>
    <w:rsid w:val="007E57B9"/>
    <w:rsid w:val="007E5839"/>
    <w:rsid w:val="007E5BB1"/>
    <w:rsid w:val="007E5C27"/>
    <w:rsid w:val="007E5E56"/>
    <w:rsid w:val="007E5F33"/>
    <w:rsid w:val="007E6330"/>
    <w:rsid w:val="007E66B4"/>
    <w:rsid w:val="007E6923"/>
    <w:rsid w:val="007E71FC"/>
    <w:rsid w:val="007E7CB9"/>
    <w:rsid w:val="007F0788"/>
    <w:rsid w:val="007F082D"/>
    <w:rsid w:val="007F096D"/>
    <w:rsid w:val="007F1C10"/>
    <w:rsid w:val="007F1FA5"/>
    <w:rsid w:val="007F2033"/>
    <w:rsid w:val="007F2C09"/>
    <w:rsid w:val="007F3584"/>
    <w:rsid w:val="007F35B8"/>
    <w:rsid w:val="007F37C4"/>
    <w:rsid w:val="007F3D57"/>
    <w:rsid w:val="007F3EE9"/>
    <w:rsid w:val="007F3F94"/>
    <w:rsid w:val="007F418E"/>
    <w:rsid w:val="007F4231"/>
    <w:rsid w:val="007F461D"/>
    <w:rsid w:val="007F471A"/>
    <w:rsid w:val="007F4E9D"/>
    <w:rsid w:val="007F50A1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7F7B7E"/>
    <w:rsid w:val="00801137"/>
    <w:rsid w:val="00801165"/>
    <w:rsid w:val="00801315"/>
    <w:rsid w:val="008019E2"/>
    <w:rsid w:val="008023AB"/>
    <w:rsid w:val="00802666"/>
    <w:rsid w:val="00802814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3A"/>
    <w:rsid w:val="00805446"/>
    <w:rsid w:val="00805669"/>
    <w:rsid w:val="00805704"/>
    <w:rsid w:val="00805C53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21A"/>
    <w:rsid w:val="00810A00"/>
    <w:rsid w:val="00810AB4"/>
    <w:rsid w:val="00810B99"/>
    <w:rsid w:val="00810EE3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060"/>
    <w:rsid w:val="00813C48"/>
    <w:rsid w:val="00813EF4"/>
    <w:rsid w:val="0081409C"/>
    <w:rsid w:val="008148C9"/>
    <w:rsid w:val="00814A47"/>
    <w:rsid w:val="00814A87"/>
    <w:rsid w:val="008156FA"/>
    <w:rsid w:val="00815CB1"/>
    <w:rsid w:val="0081704E"/>
    <w:rsid w:val="00817A4A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3ADF"/>
    <w:rsid w:val="00823E6B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4F0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0788"/>
    <w:rsid w:val="0084093E"/>
    <w:rsid w:val="00841251"/>
    <w:rsid w:val="008413B2"/>
    <w:rsid w:val="0084185E"/>
    <w:rsid w:val="00841ADC"/>
    <w:rsid w:val="00841CC5"/>
    <w:rsid w:val="00841D6D"/>
    <w:rsid w:val="00841DA0"/>
    <w:rsid w:val="00842214"/>
    <w:rsid w:val="008428EB"/>
    <w:rsid w:val="00842C3F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51F"/>
    <w:rsid w:val="00847C4B"/>
    <w:rsid w:val="008505D5"/>
    <w:rsid w:val="008507F8"/>
    <w:rsid w:val="008508CC"/>
    <w:rsid w:val="00850B64"/>
    <w:rsid w:val="00850EC9"/>
    <w:rsid w:val="00851234"/>
    <w:rsid w:val="0085149E"/>
    <w:rsid w:val="0085152B"/>
    <w:rsid w:val="00851BD3"/>
    <w:rsid w:val="0085292F"/>
    <w:rsid w:val="00852EA2"/>
    <w:rsid w:val="00852F54"/>
    <w:rsid w:val="00852FD6"/>
    <w:rsid w:val="00853F19"/>
    <w:rsid w:val="0085438E"/>
    <w:rsid w:val="00856ADA"/>
    <w:rsid w:val="00856E80"/>
    <w:rsid w:val="0085717F"/>
    <w:rsid w:val="008572F7"/>
    <w:rsid w:val="00857707"/>
    <w:rsid w:val="00857889"/>
    <w:rsid w:val="00857A40"/>
    <w:rsid w:val="00857AA2"/>
    <w:rsid w:val="00857C5D"/>
    <w:rsid w:val="00857CA7"/>
    <w:rsid w:val="00860692"/>
    <w:rsid w:val="00860C7A"/>
    <w:rsid w:val="008619A0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35BA"/>
    <w:rsid w:val="00864457"/>
    <w:rsid w:val="00864640"/>
    <w:rsid w:val="008647F5"/>
    <w:rsid w:val="00865798"/>
    <w:rsid w:val="00865C80"/>
    <w:rsid w:val="008663F1"/>
    <w:rsid w:val="008668BA"/>
    <w:rsid w:val="00866C23"/>
    <w:rsid w:val="00866CAE"/>
    <w:rsid w:val="00866FC2"/>
    <w:rsid w:val="0086737B"/>
    <w:rsid w:val="00867542"/>
    <w:rsid w:val="00867952"/>
    <w:rsid w:val="00867F3C"/>
    <w:rsid w:val="00870483"/>
    <w:rsid w:val="0087067B"/>
    <w:rsid w:val="008709A4"/>
    <w:rsid w:val="00870DAC"/>
    <w:rsid w:val="00870E2D"/>
    <w:rsid w:val="00870FBC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77B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6E1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77F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8674C"/>
    <w:rsid w:val="0088678C"/>
    <w:rsid w:val="0089033E"/>
    <w:rsid w:val="00890533"/>
    <w:rsid w:val="008905DB"/>
    <w:rsid w:val="008909F8"/>
    <w:rsid w:val="00890D85"/>
    <w:rsid w:val="00891170"/>
    <w:rsid w:val="00891363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6F9"/>
    <w:rsid w:val="00895CC9"/>
    <w:rsid w:val="00895DF8"/>
    <w:rsid w:val="00896E1A"/>
    <w:rsid w:val="00897208"/>
    <w:rsid w:val="00897448"/>
    <w:rsid w:val="00897671"/>
    <w:rsid w:val="0089777B"/>
    <w:rsid w:val="00897B75"/>
    <w:rsid w:val="008A007A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59A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CC6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669"/>
    <w:rsid w:val="008C2894"/>
    <w:rsid w:val="008C2F92"/>
    <w:rsid w:val="008C309D"/>
    <w:rsid w:val="008C363A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C7DE4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DEA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14"/>
    <w:rsid w:val="008D7060"/>
    <w:rsid w:val="008D7342"/>
    <w:rsid w:val="008D76F9"/>
    <w:rsid w:val="008D779D"/>
    <w:rsid w:val="008D7A12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5C6"/>
    <w:rsid w:val="008E3843"/>
    <w:rsid w:val="008E3911"/>
    <w:rsid w:val="008E39AD"/>
    <w:rsid w:val="008E3F64"/>
    <w:rsid w:val="008E41E1"/>
    <w:rsid w:val="008E42F4"/>
    <w:rsid w:val="008E4452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C98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32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1EA"/>
    <w:rsid w:val="00905740"/>
    <w:rsid w:val="00905DE2"/>
    <w:rsid w:val="0090677A"/>
    <w:rsid w:val="00906B08"/>
    <w:rsid w:val="00906CA7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C30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1CC"/>
    <w:rsid w:val="0091629F"/>
    <w:rsid w:val="00916606"/>
    <w:rsid w:val="00916A70"/>
    <w:rsid w:val="00916FB2"/>
    <w:rsid w:val="00917E34"/>
    <w:rsid w:val="00917E5B"/>
    <w:rsid w:val="00917F31"/>
    <w:rsid w:val="009216AB"/>
    <w:rsid w:val="00921AD4"/>
    <w:rsid w:val="00921C7B"/>
    <w:rsid w:val="00921DE7"/>
    <w:rsid w:val="00921E32"/>
    <w:rsid w:val="0092225F"/>
    <w:rsid w:val="009224E9"/>
    <w:rsid w:val="00922800"/>
    <w:rsid w:val="00922A07"/>
    <w:rsid w:val="00922B5A"/>
    <w:rsid w:val="0092326E"/>
    <w:rsid w:val="00923B3D"/>
    <w:rsid w:val="00923CDA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2A"/>
    <w:rsid w:val="009301D5"/>
    <w:rsid w:val="009307DB"/>
    <w:rsid w:val="0093092C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C3C"/>
    <w:rsid w:val="00933D56"/>
    <w:rsid w:val="00933D8D"/>
    <w:rsid w:val="0093402D"/>
    <w:rsid w:val="00934328"/>
    <w:rsid w:val="00934986"/>
    <w:rsid w:val="00934ABB"/>
    <w:rsid w:val="00934EA0"/>
    <w:rsid w:val="00935144"/>
    <w:rsid w:val="00935F6A"/>
    <w:rsid w:val="009361FE"/>
    <w:rsid w:val="009366AD"/>
    <w:rsid w:val="00936B99"/>
    <w:rsid w:val="00937029"/>
    <w:rsid w:val="009374B3"/>
    <w:rsid w:val="00937F77"/>
    <w:rsid w:val="009407B4"/>
    <w:rsid w:val="0094121B"/>
    <w:rsid w:val="00941449"/>
    <w:rsid w:val="00941579"/>
    <w:rsid w:val="00941647"/>
    <w:rsid w:val="0094171E"/>
    <w:rsid w:val="00941873"/>
    <w:rsid w:val="009420CC"/>
    <w:rsid w:val="009427B6"/>
    <w:rsid w:val="009428E8"/>
    <w:rsid w:val="00942958"/>
    <w:rsid w:val="00942E5E"/>
    <w:rsid w:val="009430B6"/>
    <w:rsid w:val="009433A5"/>
    <w:rsid w:val="0094353A"/>
    <w:rsid w:val="009437BC"/>
    <w:rsid w:val="00943C04"/>
    <w:rsid w:val="00943EAC"/>
    <w:rsid w:val="00943EB9"/>
    <w:rsid w:val="0094493E"/>
    <w:rsid w:val="00944DEA"/>
    <w:rsid w:val="009454C3"/>
    <w:rsid w:val="00946205"/>
    <w:rsid w:val="009468EE"/>
    <w:rsid w:val="00946FB2"/>
    <w:rsid w:val="0094704C"/>
    <w:rsid w:val="009474B6"/>
    <w:rsid w:val="009500BD"/>
    <w:rsid w:val="0095020B"/>
    <w:rsid w:val="00950246"/>
    <w:rsid w:val="009505C7"/>
    <w:rsid w:val="00950806"/>
    <w:rsid w:val="00950AB4"/>
    <w:rsid w:val="00951CDA"/>
    <w:rsid w:val="0095215A"/>
    <w:rsid w:val="009531F8"/>
    <w:rsid w:val="00953E29"/>
    <w:rsid w:val="0095415A"/>
    <w:rsid w:val="00954537"/>
    <w:rsid w:val="00954C5D"/>
    <w:rsid w:val="009559FB"/>
    <w:rsid w:val="009562E4"/>
    <w:rsid w:val="00956C41"/>
    <w:rsid w:val="00957374"/>
    <w:rsid w:val="0095794F"/>
    <w:rsid w:val="00957A58"/>
    <w:rsid w:val="00957CE8"/>
    <w:rsid w:val="00957EA4"/>
    <w:rsid w:val="009602B1"/>
    <w:rsid w:val="009609FC"/>
    <w:rsid w:val="00960FAA"/>
    <w:rsid w:val="009612A8"/>
    <w:rsid w:val="009614FF"/>
    <w:rsid w:val="00961FB0"/>
    <w:rsid w:val="0096219F"/>
    <w:rsid w:val="0096222D"/>
    <w:rsid w:val="009623FB"/>
    <w:rsid w:val="009624BA"/>
    <w:rsid w:val="0096270F"/>
    <w:rsid w:val="00963619"/>
    <w:rsid w:val="0096376A"/>
    <w:rsid w:val="00963841"/>
    <w:rsid w:val="00963B04"/>
    <w:rsid w:val="009651BA"/>
    <w:rsid w:val="0096538F"/>
    <w:rsid w:val="0096542D"/>
    <w:rsid w:val="009656EC"/>
    <w:rsid w:val="00965C40"/>
    <w:rsid w:val="009660B1"/>
    <w:rsid w:val="009666BD"/>
    <w:rsid w:val="009668B2"/>
    <w:rsid w:val="00966B79"/>
    <w:rsid w:val="009670E5"/>
    <w:rsid w:val="0096713A"/>
    <w:rsid w:val="0096730A"/>
    <w:rsid w:val="00967707"/>
    <w:rsid w:val="00967A0E"/>
    <w:rsid w:val="009702C9"/>
    <w:rsid w:val="00971078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0396"/>
    <w:rsid w:val="009810BA"/>
    <w:rsid w:val="00981518"/>
    <w:rsid w:val="009815C9"/>
    <w:rsid w:val="00981648"/>
    <w:rsid w:val="009819BB"/>
    <w:rsid w:val="009819C8"/>
    <w:rsid w:val="00981C32"/>
    <w:rsid w:val="00981C52"/>
    <w:rsid w:val="0098235C"/>
    <w:rsid w:val="00982CE7"/>
    <w:rsid w:val="009839FF"/>
    <w:rsid w:val="009842F5"/>
    <w:rsid w:val="00985506"/>
    <w:rsid w:val="00985B13"/>
    <w:rsid w:val="00985D9E"/>
    <w:rsid w:val="009862B3"/>
    <w:rsid w:val="009864F3"/>
    <w:rsid w:val="00986608"/>
    <w:rsid w:val="00986719"/>
    <w:rsid w:val="0098694E"/>
    <w:rsid w:val="00986B19"/>
    <w:rsid w:val="00986E6B"/>
    <w:rsid w:val="00986E80"/>
    <w:rsid w:val="009872D9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0D2"/>
    <w:rsid w:val="0099375F"/>
    <w:rsid w:val="0099387D"/>
    <w:rsid w:val="00993FAD"/>
    <w:rsid w:val="009944C1"/>
    <w:rsid w:val="0099496C"/>
    <w:rsid w:val="00995784"/>
    <w:rsid w:val="00995BC5"/>
    <w:rsid w:val="00995D77"/>
    <w:rsid w:val="00995FB5"/>
    <w:rsid w:val="00996493"/>
    <w:rsid w:val="0099684F"/>
    <w:rsid w:val="00997C3B"/>
    <w:rsid w:val="00997DB9"/>
    <w:rsid w:val="009A0835"/>
    <w:rsid w:val="009A0E27"/>
    <w:rsid w:val="009A0EBB"/>
    <w:rsid w:val="009A0F37"/>
    <w:rsid w:val="009A1039"/>
    <w:rsid w:val="009A132A"/>
    <w:rsid w:val="009A25A2"/>
    <w:rsid w:val="009A3232"/>
    <w:rsid w:val="009A3B6A"/>
    <w:rsid w:val="009A3CDC"/>
    <w:rsid w:val="009A41D8"/>
    <w:rsid w:val="009A457B"/>
    <w:rsid w:val="009A486B"/>
    <w:rsid w:val="009A48A3"/>
    <w:rsid w:val="009A4EA3"/>
    <w:rsid w:val="009A503B"/>
    <w:rsid w:val="009A5468"/>
    <w:rsid w:val="009A6183"/>
    <w:rsid w:val="009A64C9"/>
    <w:rsid w:val="009A6868"/>
    <w:rsid w:val="009A68C8"/>
    <w:rsid w:val="009A7137"/>
    <w:rsid w:val="009A71E0"/>
    <w:rsid w:val="009A76EF"/>
    <w:rsid w:val="009A7718"/>
    <w:rsid w:val="009A7DC3"/>
    <w:rsid w:val="009B01C9"/>
    <w:rsid w:val="009B0540"/>
    <w:rsid w:val="009B05C7"/>
    <w:rsid w:val="009B073B"/>
    <w:rsid w:val="009B084C"/>
    <w:rsid w:val="009B0B3C"/>
    <w:rsid w:val="009B1971"/>
    <w:rsid w:val="009B2013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4E0C"/>
    <w:rsid w:val="009B501A"/>
    <w:rsid w:val="009B5AAA"/>
    <w:rsid w:val="009B5BAB"/>
    <w:rsid w:val="009B5CF8"/>
    <w:rsid w:val="009B5EAC"/>
    <w:rsid w:val="009B5FD8"/>
    <w:rsid w:val="009B651B"/>
    <w:rsid w:val="009B6809"/>
    <w:rsid w:val="009B6DDB"/>
    <w:rsid w:val="009B70BA"/>
    <w:rsid w:val="009B753F"/>
    <w:rsid w:val="009B7923"/>
    <w:rsid w:val="009C0745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3E0"/>
    <w:rsid w:val="009D0BEA"/>
    <w:rsid w:val="009D0EB0"/>
    <w:rsid w:val="009D135D"/>
    <w:rsid w:val="009D1D55"/>
    <w:rsid w:val="009D1EFC"/>
    <w:rsid w:val="009D2459"/>
    <w:rsid w:val="009D287C"/>
    <w:rsid w:val="009D2B42"/>
    <w:rsid w:val="009D2BCE"/>
    <w:rsid w:val="009D2D68"/>
    <w:rsid w:val="009D30EC"/>
    <w:rsid w:val="009D3372"/>
    <w:rsid w:val="009D36DE"/>
    <w:rsid w:val="009D46FD"/>
    <w:rsid w:val="009D5129"/>
    <w:rsid w:val="009D533C"/>
    <w:rsid w:val="009D5A09"/>
    <w:rsid w:val="009D5D8C"/>
    <w:rsid w:val="009D5DEE"/>
    <w:rsid w:val="009D6BF9"/>
    <w:rsid w:val="009D6F85"/>
    <w:rsid w:val="009D733C"/>
    <w:rsid w:val="009D77AD"/>
    <w:rsid w:val="009D7A29"/>
    <w:rsid w:val="009D7A6B"/>
    <w:rsid w:val="009E0A9B"/>
    <w:rsid w:val="009E0BA8"/>
    <w:rsid w:val="009E14F8"/>
    <w:rsid w:val="009E176E"/>
    <w:rsid w:val="009E27CC"/>
    <w:rsid w:val="009E3C24"/>
    <w:rsid w:val="009E4575"/>
    <w:rsid w:val="009E468B"/>
    <w:rsid w:val="009E4716"/>
    <w:rsid w:val="009E4B1C"/>
    <w:rsid w:val="009E51AE"/>
    <w:rsid w:val="009E535F"/>
    <w:rsid w:val="009E5692"/>
    <w:rsid w:val="009E575B"/>
    <w:rsid w:val="009E661B"/>
    <w:rsid w:val="009E6AD7"/>
    <w:rsid w:val="009E6E41"/>
    <w:rsid w:val="009E701B"/>
    <w:rsid w:val="009E7366"/>
    <w:rsid w:val="009E7625"/>
    <w:rsid w:val="009E789B"/>
    <w:rsid w:val="009E7BFF"/>
    <w:rsid w:val="009E7D8B"/>
    <w:rsid w:val="009F029C"/>
    <w:rsid w:val="009F0B0C"/>
    <w:rsid w:val="009F11B9"/>
    <w:rsid w:val="009F2893"/>
    <w:rsid w:val="009F2A28"/>
    <w:rsid w:val="009F367E"/>
    <w:rsid w:val="009F373A"/>
    <w:rsid w:val="009F3792"/>
    <w:rsid w:val="009F3880"/>
    <w:rsid w:val="009F3C3F"/>
    <w:rsid w:val="009F477A"/>
    <w:rsid w:val="009F48D5"/>
    <w:rsid w:val="009F4D65"/>
    <w:rsid w:val="009F5A5F"/>
    <w:rsid w:val="009F5B4E"/>
    <w:rsid w:val="009F5F5F"/>
    <w:rsid w:val="009F669A"/>
    <w:rsid w:val="009F6935"/>
    <w:rsid w:val="009F6C0C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AA2"/>
    <w:rsid w:val="00A03CF1"/>
    <w:rsid w:val="00A03EE0"/>
    <w:rsid w:val="00A04807"/>
    <w:rsid w:val="00A04B00"/>
    <w:rsid w:val="00A04D84"/>
    <w:rsid w:val="00A05B30"/>
    <w:rsid w:val="00A05F25"/>
    <w:rsid w:val="00A05F4F"/>
    <w:rsid w:val="00A0655E"/>
    <w:rsid w:val="00A06D68"/>
    <w:rsid w:val="00A07617"/>
    <w:rsid w:val="00A07C80"/>
    <w:rsid w:val="00A10055"/>
    <w:rsid w:val="00A10547"/>
    <w:rsid w:val="00A105D0"/>
    <w:rsid w:val="00A10EA5"/>
    <w:rsid w:val="00A10F31"/>
    <w:rsid w:val="00A1131F"/>
    <w:rsid w:val="00A11440"/>
    <w:rsid w:val="00A1149D"/>
    <w:rsid w:val="00A114D9"/>
    <w:rsid w:val="00A11898"/>
    <w:rsid w:val="00A12526"/>
    <w:rsid w:val="00A12639"/>
    <w:rsid w:val="00A1393A"/>
    <w:rsid w:val="00A13993"/>
    <w:rsid w:val="00A13EF7"/>
    <w:rsid w:val="00A1432B"/>
    <w:rsid w:val="00A14575"/>
    <w:rsid w:val="00A14978"/>
    <w:rsid w:val="00A14A8F"/>
    <w:rsid w:val="00A15E07"/>
    <w:rsid w:val="00A1604F"/>
    <w:rsid w:val="00A1668B"/>
    <w:rsid w:val="00A16C50"/>
    <w:rsid w:val="00A171F8"/>
    <w:rsid w:val="00A17E66"/>
    <w:rsid w:val="00A20097"/>
    <w:rsid w:val="00A20544"/>
    <w:rsid w:val="00A20868"/>
    <w:rsid w:val="00A20A94"/>
    <w:rsid w:val="00A20AE4"/>
    <w:rsid w:val="00A2193B"/>
    <w:rsid w:val="00A233B2"/>
    <w:rsid w:val="00A23447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8E9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1EB1"/>
    <w:rsid w:val="00A323E2"/>
    <w:rsid w:val="00A326D9"/>
    <w:rsid w:val="00A32C35"/>
    <w:rsid w:val="00A337A9"/>
    <w:rsid w:val="00A33D7B"/>
    <w:rsid w:val="00A340B6"/>
    <w:rsid w:val="00A34FA6"/>
    <w:rsid w:val="00A352C9"/>
    <w:rsid w:val="00A354BA"/>
    <w:rsid w:val="00A35A35"/>
    <w:rsid w:val="00A35B55"/>
    <w:rsid w:val="00A360C6"/>
    <w:rsid w:val="00A360FD"/>
    <w:rsid w:val="00A36672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97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5FEC"/>
    <w:rsid w:val="00A4712F"/>
    <w:rsid w:val="00A475C6"/>
    <w:rsid w:val="00A47713"/>
    <w:rsid w:val="00A47BCE"/>
    <w:rsid w:val="00A50C0B"/>
    <w:rsid w:val="00A51042"/>
    <w:rsid w:val="00A51154"/>
    <w:rsid w:val="00A51AB4"/>
    <w:rsid w:val="00A51EA0"/>
    <w:rsid w:val="00A51F76"/>
    <w:rsid w:val="00A526CD"/>
    <w:rsid w:val="00A52D5C"/>
    <w:rsid w:val="00A52E25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384"/>
    <w:rsid w:val="00A607BB"/>
    <w:rsid w:val="00A60A5D"/>
    <w:rsid w:val="00A60CB5"/>
    <w:rsid w:val="00A60CF1"/>
    <w:rsid w:val="00A61580"/>
    <w:rsid w:val="00A619C6"/>
    <w:rsid w:val="00A61DB5"/>
    <w:rsid w:val="00A61E3A"/>
    <w:rsid w:val="00A6241F"/>
    <w:rsid w:val="00A631CD"/>
    <w:rsid w:val="00A6353E"/>
    <w:rsid w:val="00A63574"/>
    <w:rsid w:val="00A63A7C"/>
    <w:rsid w:val="00A64437"/>
    <w:rsid w:val="00A64B55"/>
    <w:rsid w:val="00A653B4"/>
    <w:rsid w:val="00A65E3D"/>
    <w:rsid w:val="00A660BA"/>
    <w:rsid w:val="00A66307"/>
    <w:rsid w:val="00A66A43"/>
    <w:rsid w:val="00A66BBA"/>
    <w:rsid w:val="00A6703B"/>
    <w:rsid w:val="00A67091"/>
    <w:rsid w:val="00A700DD"/>
    <w:rsid w:val="00A70AC2"/>
    <w:rsid w:val="00A71651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73B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6D2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1CC"/>
    <w:rsid w:val="00A9031A"/>
    <w:rsid w:val="00A90323"/>
    <w:rsid w:val="00A904E9"/>
    <w:rsid w:val="00A90C7F"/>
    <w:rsid w:val="00A90E9F"/>
    <w:rsid w:val="00A912BA"/>
    <w:rsid w:val="00A91343"/>
    <w:rsid w:val="00A915BA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6E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8DE"/>
    <w:rsid w:val="00AA2FB9"/>
    <w:rsid w:val="00AA3590"/>
    <w:rsid w:val="00AA3718"/>
    <w:rsid w:val="00AA453A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A7E35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34C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1C46"/>
    <w:rsid w:val="00AC214D"/>
    <w:rsid w:val="00AC2598"/>
    <w:rsid w:val="00AC2794"/>
    <w:rsid w:val="00AC27E4"/>
    <w:rsid w:val="00AC33ED"/>
    <w:rsid w:val="00AC35DE"/>
    <w:rsid w:val="00AC38A9"/>
    <w:rsid w:val="00AC3C82"/>
    <w:rsid w:val="00AC41B2"/>
    <w:rsid w:val="00AC43D8"/>
    <w:rsid w:val="00AC5809"/>
    <w:rsid w:val="00AC696B"/>
    <w:rsid w:val="00AC6AFC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2B4"/>
    <w:rsid w:val="00AD5582"/>
    <w:rsid w:val="00AD5C39"/>
    <w:rsid w:val="00AD5EA9"/>
    <w:rsid w:val="00AD6047"/>
    <w:rsid w:val="00AD64AB"/>
    <w:rsid w:val="00AD661A"/>
    <w:rsid w:val="00AD6B07"/>
    <w:rsid w:val="00AD7297"/>
    <w:rsid w:val="00AD770B"/>
    <w:rsid w:val="00AD7AD4"/>
    <w:rsid w:val="00AD7C93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6F8"/>
    <w:rsid w:val="00AE2AC0"/>
    <w:rsid w:val="00AE2CFE"/>
    <w:rsid w:val="00AE31FD"/>
    <w:rsid w:val="00AE32FD"/>
    <w:rsid w:val="00AE45D1"/>
    <w:rsid w:val="00AE580D"/>
    <w:rsid w:val="00AE58CE"/>
    <w:rsid w:val="00AE597C"/>
    <w:rsid w:val="00AE5AD9"/>
    <w:rsid w:val="00AE5AF9"/>
    <w:rsid w:val="00AE5B2F"/>
    <w:rsid w:val="00AE5C03"/>
    <w:rsid w:val="00AE5CD7"/>
    <w:rsid w:val="00AE69A0"/>
    <w:rsid w:val="00AE6F4B"/>
    <w:rsid w:val="00AE7116"/>
    <w:rsid w:val="00AE76B6"/>
    <w:rsid w:val="00AE7F7A"/>
    <w:rsid w:val="00AF0031"/>
    <w:rsid w:val="00AF032B"/>
    <w:rsid w:val="00AF06AA"/>
    <w:rsid w:val="00AF07FA"/>
    <w:rsid w:val="00AF0877"/>
    <w:rsid w:val="00AF08C1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0F9E"/>
    <w:rsid w:val="00B01D37"/>
    <w:rsid w:val="00B027E8"/>
    <w:rsid w:val="00B03882"/>
    <w:rsid w:val="00B03A6A"/>
    <w:rsid w:val="00B03AE7"/>
    <w:rsid w:val="00B03CED"/>
    <w:rsid w:val="00B04182"/>
    <w:rsid w:val="00B0428B"/>
    <w:rsid w:val="00B045CB"/>
    <w:rsid w:val="00B04929"/>
    <w:rsid w:val="00B04953"/>
    <w:rsid w:val="00B05005"/>
    <w:rsid w:val="00B05050"/>
    <w:rsid w:val="00B05353"/>
    <w:rsid w:val="00B05413"/>
    <w:rsid w:val="00B054DE"/>
    <w:rsid w:val="00B0562F"/>
    <w:rsid w:val="00B05A22"/>
    <w:rsid w:val="00B05D27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0FF1"/>
    <w:rsid w:val="00B11694"/>
    <w:rsid w:val="00B11955"/>
    <w:rsid w:val="00B11BF9"/>
    <w:rsid w:val="00B125EC"/>
    <w:rsid w:val="00B12F08"/>
    <w:rsid w:val="00B12FBA"/>
    <w:rsid w:val="00B13244"/>
    <w:rsid w:val="00B13392"/>
    <w:rsid w:val="00B1397C"/>
    <w:rsid w:val="00B14924"/>
    <w:rsid w:val="00B14BA1"/>
    <w:rsid w:val="00B1517C"/>
    <w:rsid w:val="00B15314"/>
    <w:rsid w:val="00B1563F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77"/>
    <w:rsid w:val="00B21495"/>
    <w:rsid w:val="00B21B6E"/>
    <w:rsid w:val="00B22429"/>
    <w:rsid w:val="00B22DCF"/>
    <w:rsid w:val="00B22E52"/>
    <w:rsid w:val="00B23DD6"/>
    <w:rsid w:val="00B2402B"/>
    <w:rsid w:val="00B247B4"/>
    <w:rsid w:val="00B2487C"/>
    <w:rsid w:val="00B24A42"/>
    <w:rsid w:val="00B25A57"/>
    <w:rsid w:val="00B25D45"/>
    <w:rsid w:val="00B25F90"/>
    <w:rsid w:val="00B263CF"/>
    <w:rsid w:val="00B2679C"/>
    <w:rsid w:val="00B26A97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24E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3FE3"/>
    <w:rsid w:val="00B34002"/>
    <w:rsid w:val="00B345C4"/>
    <w:rsid w:val="00B34A08"/>
    <w:rsid w:val="00B35651"/>
    <w:rsid w:val="00B358D2"/>
    <w:rsid w:val="00B35C2A"/>
    <w:rsid w:val="00B35CE7"/>
    <w:rsid w:val="00B36D81"/>
    <w:rsid w:val="00B36F68"/>
    <w:rsid w:val="00B37000"/>
    <w:rsid w:val="00B37117"/>
    <w:rsid w:val="00B374D7"/>
    <w:rsid w:val="00B378EC"/>
    <w:rsid w:val="00B4032D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5D7"/>
    <w:rsid w:val="00B4464E"/>
    <w:rsid w:val="00B44680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349"/>
    <w:rsid w:val="00B51481"/>
    <w:rsid w:val="00B5154B"/>
    <w:rsid w:val="00B519AD"/>
    <w:rsid w:val="00B51E72"/>
    <w:rsid w:val="00B51E9F"/>
    <w:rsid w:val="00B51FE6"/>
    <w:rsid w:val="00B521F3"/>
    <w:rsid w:val="00B52494"/>
    <w:rsid w:val="00B5309E"/>
    <w:rsid w:val="00B530FC"/>
    <w:rsid w:val="00B534C0"/>
    <w:rsid w:val="00B53888"/>
    <w:rsid w:val="00B53A17"/>
    <w:rsid w:val="00B53A8E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2C5"/>
    <w:rsid w:val="00B5748F"/>
    <w:rsid w:val="00B579F4"/>
    <w:rsid w:val="00B60555"/>
    <w:rsid w:val="00B6093E"/>
    <w:rsid w:val="00B6124F"/>
    <w:rsid w:val="00B6191D"/>
    <w:rsid w:val="00B61EC3"/>
    <w:rsid w:val="00B62C1F"/>
    <w:rsid w:val="00B638B0"/>
    <w:rsid w:val="00B63DA6"/>
    <w:rsid w:val="00B63EF1"/>
    <w:rsid w:val="00B642DC"/>
    <w:rsid w:val="00B64626"/>
    <w:rsid w:val="00B648FC"/>
    <w:rsid w:val="00B64CB3"/>
    <w:rsid w:val="00B65EB7"/>
    <w:rsid w:val="00B6626D"/>
    <w:rsid w:val="00B66273"/>
    <w:rsid w:val="00B663F5"/>
    <w:rsid w:val="00B6681C"/>
    <w:rsid w:val="00B67417"/>
    <w:rsid w:val="00B6783A"/>
    <w:rsid w:val="00B702D5"/>
    <w:rsid w:val="00B7068D"/>
    <w:rsid w:val="00B70702"/>
    <w:rsid w:val="00B707BA"/>
    <w:rsid w:val="00B70B2C"/>
    <w:rsid w:val="00B71424"/>
    <w:rsid w:val="00B71877"/>
    <w:rsid w:val="00B71A2B"/>
    <w:rsid w:val="00B71B3A"/>
    <w:rsid w:val="00B71B9B"/>
    <w:rsid w:val="00B71BD0"/>
    <w:rsid w:val="00B721D1"/>
    <w:rsid w:val="00B727D0"/>
    <w:rsid w:val="00B72A4B"/>
    <w:rsid w:val="00B72D1B"/>
    <w:rsid w:val="00B730E8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253"/>
    <w:rsid w:val="00B805F3"/>
    <w:rsid w:val="00B80865"/>
    <w:rsid w:val="00B80BCD"/>
    <w:rsid w:val="00B80C70"/>
    <w:rsid w:val="00B80EC4"/>
    <w:rsid w:val="00B815F4"/>
    <w:rsid w:val="00B81C8E"/>
    <w:rsid w:val="00B81E73"/>
    <w:rsid w:val="00B82076"/>
    <w:rsid w:val="00B8253F"/>
    <w:rsid w:val="00B82584"/>
    <w:rsid w:val="00B827EB"/>
    <w:rsid w:val="00B82AD6"/>
    <w:rsid w:val="00B82AE4"/>
    <w:rsid w:val="00B82B20"/>
    <w:rsid w:val="00B82CAE"/>
    <w:rsid w:val="00B82E41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883"/>
    <w:rsid w:val="00B87A30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2AC"/>
    <w:rsid w:val="00B954D4"/>
    <w:rsid w:val="00B95932"/>
    <w:rsid w:val="00B95BF9"/>
    <w:rsid w:val="00B96009"/>
    <w:rsid w:val="00B964F7"/>
    <w:rsid w:val="00B96530"/>
    <w:rsid w:val="00B969B2"/>
    <w:rsid w:val="00B96AAE"/>
    <w:rsid w:val="00B96EB1"/>
    <w:rsid w:val="00B96FAD"/>
    <w:rsid w:val="00B9727D"/>
    <w:rsid w:val="00B972C9"/>
    <w:rsid w:val="00B97489"/>
    <w:rsid w:val="00B97785"/>
    <w:rsid w:val="00B97C2A"/>
    <w:rsid w:val="00BA032C"/>
    <w:rsid w:val="00BA0C73"/>
    <w:rsid w:val="00BA12FC"/>
    <w:rsid w:val="00BA180A"/>
    <w:rsid w:val="00BA1999"/>
    <w:rsid w:val="00BA1AE0"/>
    <w:rsid w:val="00BA222A"/>
    <w:rsid w:val="00BA2B15"/>
    <w:rsid w:val="00BA31EE"/>
    <w:rsid w:val="00BA3394"/>
    <w:rsid w:val="00BA3895"/>
    <w:rsid w:val="00BA3BA1"/>
    <w:rsid w:val="00BA3D8C"/>
    <w:rsid w:val="00BA4305"/>
    <w:rsid w:val="00BA482B"/>
    <w:rsid w:val="00BA528A"/>
    <w:rsid w:val="00BA5783"/>
    <w:rsid w:val="00BA607C"/>
    <w:rsid w:val="00BA6907"/>
    <w:rsid w:val="00BA696C"/>
    <w:rsid w:val="00BA69EC"/>
    <w:rsid w:val="00BA6AA0"/>
    <w:rsid w:val="00BA6C34"/>
    <w:rsid w:val="00BA7089"/>
    <w:rsid w:val="00BB05D2"/>
    <w:rsid w:val="00BB0EA3"/>
    <w:rsid w:val="00BB1507"/>
    <w:rsid w:val="00BB1569"/>
    <w:rsid w:val="00BB1AFE"/>
    <w:rsid w:val="00BB2493"/>
    <w:rsid w:val="00BB25E1"/>
    <w:rsid w:val="00BB2A53"/>
    <w:rsid w:val="00BB2DBA"/>
    <w:rsid w:val="00BB3014"/>
    <w:rsid w:val="00BB33E4"/>
    <w:rsid w:val="00BB3578"/>
    <w:rsid w:val="00BB3BA4"/>
    <w:rsid w:val="00BB3BBD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5CF1"/>
    <w:rsid w:val="00BB6165"/>
    <w:rsid w:val="00BB64DD"/>
    <w:rsid w:val="00BB6780"/>
    <w:rsid w:val="00BB718D"/>
    <w:rsid w:val="00BB768C"/>
    <w:rsid w:val="00BB798B"/>
    <w:rsid w:val="00BB79B5"/>
    <w:rsid w:val="00BC0137"/>
    <w:rsid w:val="00BC08E4"/>
    <w:rsid w:val="00BC0CDA"/>
    <w:rsid w:val="00BC1492"/>
    <w:rsid w:val="00BC159F"/>
    <w:rsid w:val="00BC1AA9"/>
    <w:rsid w:val="00BC1CF7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1B39"/>
    <w:rsid w:val="00BD1FF6"/>
    <w:rsid w:val="00BD359D"/>
    <w:rsid w:val="00BD3878"/>
    <w:rsid w:val="00BD4089"/>
    <w:rsid w:val="00BD428E"/>
    <w:rsid w:val="00BD4454"/>
    <w:rsid w:val="00BD4679"/>
    <w:rsid w:val="00BD4853"/>
    <w:rsid w:val="00BD58C8"/>
    <w:rsid w:val="00BD5D95"/>
    <w:rsid w:val="00BD5DDF"/>
    <w:rsid w:val="00BD6913"/>
    <w:rsid w:val="00BD6997"/>
    <w:rsid w:val="00BD6E1E"/>
    <w:rsid w:val="00BD6EBC"/>
    <w:rsid w:val="00BD7591"/>
    <w:rsid w:val="00BD7641"/>
    <w:rsid w:val="00BD789F"/>
    <w:rsid w:val="00BD7EA4"/>
    <w:rsid w:val="00BE010C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138"/>
    <w:rsid w:val="00BE351C"/>
    <w:rsid w:val="00BE3997"/>
    <w:rsid w:val="00BE3E38"/>
    <w:rsid w:val="00BE3FD7"/>
    <w:rsid w:val="00BE42B0"/>
    <w:rsid w:val="00BE44F7"/>
    <w:rsid w:val="00BE47D1"/>
    <w:rsid w:val="00BE4DD3"/>
    <w:rsid w:val="00BE4F69"/>
    <w:rsid w:val="00BE51E5"/>
    <w:rsid w:val="00BE5398"/>
    <w:rsid w:val="00BE5450"/>
    <w:rsid w:val="00BE55BC"/>
    <w:rsid w:val="00BE5C70"/>
    <w:rsid w:val="00BE5D31"/>
    <w:rsid w:val="00BE5DCF"/>
    <w:rsid w:val="00BE5E18"/>
    <w:rsid w:val="00BE66A4"/>
    <w:rsid w:val="00BE687D"/>
    <w:rsid w:val="00BE6A11"/>
    <w:rsid w:val="00BE6A41"/>
    <w:rsid w:val="00BE6B07"/>
    <w:rsid w:val="00BE6E33"/>
    <w:rsid w:val="00BF09CF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C14"/>
    <w:rsid w:val="00BF3DBD"/>
    <w:rsid w:val="00BF4ACE"/>
    <w:rsid w:val="00BF5414"/>
    <w:rsid w:val="00BF546E"/>
    <w:rsid w:val="00BF5778"/>
    <w:rsid w:val="00BF5FAF"/>
    <w:rsid w:val="00BF5FD9"/>
    <w:rsid w:val="00BF60F0"/>
    <w:rsid w:val="00BF611B"/>
    <w:rsid w:val="00BF62D8"/>
    <w:rsid w:val="00BF643E"/>
    <w:rsid w:val="00BF6C25"/>
    <w:rsid w:val="00BF77E7"/>
    <w:rsid w:val="00BF7B30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14C"/>
    <w:rsid w:val="00C0567B"/>
    <w:rsid w:val="00C059BA"/>
    <w:rsid w:val="00C059E4"/>
    <w:rsid w:val="00C05F1F"/>
    <w:rsid w:val="00C0749A"/>
    <w:rsid w:val="00C07571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65"/>
    <w:rsid w:val="00C16996"/>
    <w:rsid w:val="00C20A51"/>
    <w:rsid w:val="00C212DA"/>
    <w:rsid w:val="00C2158B"/>
    <w:rsid w:val="00C21633"/>
    <w:rsid w:val="00C2211C"/>
    <w:rsid w:val="00C23495"/>
    <w:rsid w:val="00C255DD"/>
    <w:rsid w:val="00C25A5B"/>
    <w:rsid w:val="00C25CA4"/>
    <w:rsid w:val="00C25D54"/>
    <w:rsid w:val="00C25D94"/>
    <w:rsid w:val="00C2664F"/>
    <w:rsid w:val="00C2679B"/>
    <w:rsid w:val="00C26FB0"/>
    <w:rsid w:val="00C2716E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395"/>
    <w:rsid w:val="00C315B9"/>
    <w:rsid w:val="00C318B0"/>
    <w:rsid w:val="00C31954"/>
    <w:rsid w:val="00C31A20"/>
    <w:rsid w:val="00C31AA8"/>
    <w:rsid w:val="00C31E9A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4C8A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DD7"/>
    <w:rsid w:val="00C47F38"/>
    <w:rsid w:val="00C503AB"/>
    <w:rsid w:val="00C507F9"/>
    <w:rsid w:val="00C5218A"/>
    <w:rsid w:val="00C522CB"/>
    <w:rsid w:val="00C522DA"/>
    <w:rsid w:val="00C522FF"/>
    <w:rsid w:val="00C52434"/>
    <w:rsid w:val="00C527B6"/>
    <w:rsid w:val="00C527DA"/>
    <w:rsid w:val="00C52B62"/>
    <w:rsid w:val="00C52D22"/>
    <w:rsid w:val="00C531B4"/>
    <w:rsid w:val="00C53463"/>
    <w:rsid w:val="00C53FC1"/>
    <w:rsid w:val="00C549A4"/>
    <w:rsid w:val="00C549D5"/>
    <w:rsid w:val="00C55087"/>
    <w:rsid w:val="00C5668A"/>
    <w:rsid w:val="00C568DB"/>
    <w:rsid w:val="00C56D5C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2BA"/>
    <w:rsid w:val="00C643FD"/>
    <w:rsid w:val="00C647A6"/>
    <w:rsid w:val="00C65104"/>
    <w:rsid w:val="00C658FB"/>
    <w:rsid w:val="00C65A83"/>
    <w:rsid w:val="00C65B06"/>
    <w:rsid w:val="00C65C80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67B"/>
    <w:rsid w:val="00C708A6"/>
    <w:rsid w:val="00C709DC"/>
    <w:rsid w:val="00C71150"/>
    <w:rsid w:val="00C712D5"/>
    <w:rsid w:val="00C713FC"/>
    <w:rsid w:val="00C7145B"/>
    <w:rsid w:val="00C71534"/>
    <w:rsid w:val="00C7190E"/>
    <w:rsid w:val="00C71CBD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4C33"/>
    <w:rsid w:val="00C75A56"/>
    <w:rsid w:val="00C75BD8"/>
    <w:rsid w:val="00C75CCC"/>
    <w:rsid w:val="00C75CF4"/>
    <w:rsid w:val="00C762CB"/>
    <w:rsid w:val="00C7654F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36EC"/>
    <w:rsid w:val="00C83A4D"/>
    <w:rsid w:val="00C841D7"/>
    <w:rsid w:val="00C8450B"/>
    <w:rsid w:val="00C845F1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14A8"/>
    <w:rsid w:val="00C91725"/>
    <w:rsid w:val="00C93183"/>
    <w:rsid w:val="00C931EF"/>
    <w:rsid w:val="00C935FA"/>
    <w:rsid w:val="00C93CD3"/>
    <w:rsid w:val="00C93FE9"/>
    <w:rsid w:val="00C9409D"/>
    <w:rsid w:val="00C9462C"/>
    <w:rsid w:val="00C948ED"/>
    <w:rsid w:val="00C94940"/>
    <w:rsid w:val="00C94D62"/>
    <w:rsid w:val="00C94D64"/>
    <w:rsid w:val="00C94EDA"/>
    <w:rsid w:val="00C953D5"/>
    <w:rsid w:val="00C953E8"/>
    <w:rsid w:val="00C95511"/>
    <w:rsid w:val="00C962BC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38D8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0DC6"/>
    <w:rsid w:val="00CB191F"/>
    <w:rsid w:val="00CB1F1A"/>
    <w:rsid w:val="00CB21DF"/>
    <w:rsid w:val="00CB227E"/>
    <w:rsid w:val="00CB23A9"/>
    <w:rsid w:val="00CB23AD"/>
    <w:rsid w:val="00CB264B"/>
    <w:rsid w:val="00CB27CD"/>
    <w:rsid w:val="00CB283F"/>
    <w:rsid w:val="00CB2DD4"/>
    <w:rsid w:val="00CB2F13"/>
    <w:rsid w:val="00CB2F2B"/>
    <w:rsid w:val="00CB30C8"/>
    <w:rsid w:val="00CB3386"/>
    <w:rsid w:val="00CB3594"/>
    <w:rsid w:val="00CB388E"/>
    <w:rsid w:val="00CB3F8B"/>
    <w:rsid w:val="00CB4231"/>
    <w:rsid w:val="00CB4801"/>
    <w:rsid w:val="00CB482C"/>
    <w:rsid w:val="00CB4FD1"/>
    <w:rsid w:val="00CB53A3"/>
    <w:rsid w:val="00CB54C4"/>
    <w:rsid w:val="00CB5CD9"/>
    <w:rsid w:val="00CB6136"/>
    <w:rsid w:val="00CB61B8"/>
    <w:rsid w:val="00CB65CB"/>
    <w:rsid w:val="00CB6B5C"/>
    <w:rsid w:val="00CB72E4"/>
    <w:rsid w:val="00CC0BE1"/>
    <w:rsid w:val="00CC0D63"/>
    <w:rsid w:val="00CC0E12"/>
    <w:rsid w:val="00CC1732"/>
    <w:rsid w:val="00CC1A26"/>
    <w:rsid w:val="00CC2450"/>
    <w:rsid w:val="00CC2529"/>
    <w:rsid w:val="00CC25BD"/>
    <w:rsid w:val="00CC27B5"/>
    <w:rsid w:val="00CC2C73"/>
    <w:rsid w:val="00CC2CFD"/>
    <w:rsid w:val="00CC3BF5"/>
    <w:rsid w:val="00CC3F77"/>
    <w:rsid w:val="00CC41DE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3E"/>
    <w:rsid w:val="00CD1468"/>
    <w:rsid w:val="00CD1FAD"/>
    <w:rsid w:val="00CD24C5"/>
    <w:rsid w:val="00CD2784"/>
    <w:rsid w:val="00CD3582"/>
    <w:rsid w:val="00CD3685"/>
    <w:rsid w:val="00CD374E"/>
    <w:rsid w:val="00CD3BC8"/>
    <w:rsid w:val="00CD3DA7"/>
    <w:rsid w:val="00CD425F"/>
    <w:rsid w:val="00CD544A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B95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2DF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1F9B"/>
    <w:rsid w:val="00D02684"/>
    <w:rsid w:val="00D02966"/>
    <w:rsid w:val="00D032A4"/>
    <w:rsid w:val="00D03E6C"/>
    <w:rsid w:val="00D04092"/>
    <w:rsid w:val="00D04160"/>
    <w:rsid w:val="00D04285"/>
    <w:rsid w:val="00D04A80"/>
    <w:rsid w:val="00D04D18"/>
    <w:rsid w:val="00D05102"/>
    <w:rsid w:val="00D060BD"/>
    <w:rsid w:val="00D068E2"/>
    <w:rsid w:val="00D0760A"/>
    <w:rsid w:val="00D07757"/>
    <w:rsid w:val="00D0778D"/>
    <w:rsid w:val="00D07846"/>
    <w:rsid w:val="00D107C1"/>
    <w:rsid w:val="00D10834"/>
    <w:rsid w:val="00D109FF"/>
    <w:rsid w:val="00D10BDB"/>
    <w:rsid w:val="00D10CC8"/>
    <w:rsid w:val="00D10D38"/>
    <w:rsid w:val="00D110B1"/>
    <w:rsid w:val="00D113D8"/>
    <w:rsid w:val="00D117B3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156"/>
    <w:rsid w:val="00D17219"/>
    <w:rsid w:val="00D175A9"/>
    <w:rsid w:val="00D17702"/>
    <w:rsid w:val="00D17C32"/>
    <w:rsid w:val="00D17E82"/>
    <w:rsid w:val="00D20112"/>
    <w:rsid w:val="00D203C8"/>
    <w:rsid w:val="00D20680"/>
    <w:rsid w:val="00D20FF6"/>
    <w:rsid w:val="00D2139F"/>
    <w:rsid w:val="00D21EFC"/>
    <w:rsid w:val="00D21FBD"/>
    <w:rsid w:val="00D227B5"/>
    <w:rsid w:val="00D2308A"/>
    <w:rsid w:val="00D23582"/>
    <w:rsid w:val="00D26D40"/>
    <w:rsid w:val="00D27605"/>
    <w:rsid w:val="00D27F09"/>
    <w:rsid w:val="00D30D42"/>
    <w:rsid w:val="00D30ED0"/>
    <w:rsid w:val="00D31027"/>
    <w:rsid w:val="00D31806"/>
    <w:rsid w:val="00D31979"/>
    <w:rsid w:val="00D31D04"/>
    <w:rsid w:val="00D32133"/>
    <w:rsid w:val="00D32139"/>
    <w:rsid w:val="00D323FD"/>
    <w:rsid w:val="00D327F2"/>
    <w:rsid w:val="00D33097"/>
    <w:rsid w:val="00D331A4"/>
    <w:rsid w:val="00D33764"/>
    <w:rsid w:val="00D34465"/>
    <w:rsid w:val="00D34580"/>
    <w:rsid w:val="00D34E1D"/>
    <w:rsid w:val="00D34F08"/>
    <w:rsid w:val="00D35A18"/>
    <w:rsid w:val="00D35D45"/>
    <w:rsid w:val="00D36389"/>
    <w:rsid w:val="00D36C78"/>
    <w:rsid w:val="00D36CE3"/>
    <w:rsid w:val="00D371AC"/>
    <w:rsid w:val="00D37355"/>
    <w:rsid w:val="00D377A2"/>
    <w:rsid w:val="00D37A2F"/>
    <w:rsid w:val="00D37D90"/>
    <w:rsid w:val="00D4034C"/>
    <w:rsid w:val="00D4040E"/>
    <w:rsid w:val="00D405DD"/>
    <w:rsid w:val="00D40635"/>
    <w:rsid w:val="00D40725"/>
    <w:rsid w:val="00D4078C"/>
    <w:rsid w:val="00D40E35"/>
    <w:rsid w:val="00D41FDB"/>
    <w:rsid w:val="00D42C10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3B0"/>
    <w:rsid w:val="00D477B5"/>
    <w:rsid w:val="00D47DA4"/>
    <w:rsid w:val="00D47E1B"/>
    <w:rsid w:val="00D50252"/>
    <w:rsid w:val="00D502A2"/>
    <w:rsid w:val="00D5050C"/>
    <w:rsid w:val="00D50744"/>
    <w:rsid w:val="00D50807"/>
    <w:rsid w:val="00D50C6E"/>
    <w:rsid w:val="00D50FFC"/>
    <w:rsid w:val="00D51143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A4F"/>
    <w:rsid w:val="00D56C4C"/>
    <w:rsid w:val="00D56CE2"/>
    <w:rsid w:val="00D56FD8"/>
    <w:rsid w:val="00D5703C"/>
    <w:rsid w:val="00D57050"/>
    <w:rsid w:val="00D57B0B"/>
    <w:rsid w:val="00D57C9B"/>
    <w:rsid w:val="00D57DF3"/>
    <w:rsid w:val="00D602A0"/>
    <w:rsid w:val="00D60538"/>
    <w:rsid w:val="00D6062E"/>
    <w:rsid w:val="00D6080A"/>
    <w:rsid w:val="00D60CF4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461A"/>
    <w:rsid w:val="00D6472E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0EFC"/>
    <w:rsid w:val="00D712B6"/>
    <w:rsid w:val="00D71C19"/>
    <w:rsid w:val="00D71DBC"/>
    <w:rsid w:val="00D71F89"/>
    <w:rsid w:val="00D71FCA"/>
    <w:rsid w:val="00D722E9"/>
    <w:rsid w:val="00D72454"/>
    <w:rsid w:val="00D725DB"/>
    <w:rsid w:val="00D72844"/>
    <w:rsid w:val="00D736E3"/>
    <w:rsid w:val="00D73E40"/>
    <w:rsid w:val="00D74761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13C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0EEA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566"/>
    <w:rsid w:val="00D8668D"/>
    <w:rsid w:val="00D86723"/>
    <w:rsid w:val="00D8676D"/>
    <w:rsid w:val="00D867A9"/>
    <w:rsid w:val="00D873ED"/>
    <w:rsid w:val="00D8771F"/>
    <w:rsid w:val="00D87DD5"/>
    <w:rsid w:val="00D87EF3"/>
    <w:rsid w:val="00D902D5"/>
    <w:rsid w:val="00D90ED8"/>
    <w:rsid w:val="00D9185D"/>
    <w:rsid w:val="00D918C9"/>
    <w:rsid w:val="00D91938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62C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1AF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A4C"/>
    <w:rsid w:val="00DA6BEC"/>
    <w:rsid w:val="00DA6EBF"/>
    <w:rsid w:val="00DA75A9"/>
    <w:rsid w:val="00DA77CF"/>
    <w:rsid w:val="00DB0AB4"/>
    <w:rsid w:val="00DB0B4E"/>
    <w:rsid w:val="00DB0F6E"/>
    <w:rsid w:val="00DB145D"/>
    <w:rsid w:val="00DB1ED6"/>
    <w:rsid w:val="00DB2001"/>
    <w:rsid w:val="00DB2174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7E7"/>
    <w:rsid w:val="00DC18B0"/>
    <w:rsid w:val="00DC1DD1"/>
    <w:rsid w:val="00DC2E9F"/>
    <w:rsid w:val="00DC2F50"/>
    <w:rsid w:val="00DC30E7"/>
    <w:rsid w:val="00DC313E"/>
    <w:rsid w:val="00DC34CA"/>
    <w:rsid w:val="00DC3C56"/>
    <w:rsid w:val="00DC3CA3"/>
    <w:rsid w:val="00DC3CC2"/>
    <w:rsid w:val="00DC3E2D"/>
    <w:rsid w:val="00DC4037"/>
    <w:rsid w:val="00DC4071"/>
    <w:rsid w:val="00DC41B4"/>
    <w:rsid w:val="00DC46D6"/>
    <w:rsid w:val="00DC495C"/>
    <w:rsid w:val="00DC4C4A"/>
    <w:rsid w:val="00DC4FAE"/>
    <w:rsid w:val="00DC586B"/>
    <w:rsid w:val="00DC5BE3"/>
    <w:rsid w:val="00DC60C0"/>
    <w:rsid w:val="00DC65A6"/>
    <w:rsid w:val="00DC6F37"/>
    <w:rsid w:val="00DC79A3"/>
    <w:rsid w:val="00DC7AAF"/>
    <w:rsid w:val="00DC7BEF"/>
    <w:rsid w:val="00DC7C51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009"/>
    <w:rsid w:val="00DD61B7"/>
    <w:rsid w:val="00DD674E"/>
    <w:rsid w:val="00DD6B80"/>
    <w:rsid w:val="00DD6FC8"/>
    <w:rsid w:val="00DD7459"/>
    <w:rsid w:val="00DD79CB"/>
    <w:rsid w:val="00DD7A29"/>
    <w:rsid w:val="00DE0CBC"/>
    <w:rsid w:val="00DE119C"/>
    <w:rsid w:val="00DE1249"/>
    <w:rsid w:val="00DE1396"/>
    <w:rsid w:val="00DE22EF"/>
    <w:rsid w:val="00DE2632"/>
    <w:rsid w:val="00DE2C03"/>
    <w:rsid w:val="00DE3081"/>
    <w:rsid w:val="00DE399C"/>
    <w:rsid w:val="00DE40FA"/>
    <w:rsid w:val="00DE4162"/>
    <w:rsid w:val="00DE4970"/>
    <w:rsid w:val="00DE4CA3"/>
    <w:rsid w:val="00DE51C4"/>
    <w:rsid w:val="00DE5449"/>
    <w:rsid w:val="00DE58B5"/>
    <w:rsid w:val="00DE6210"/>
    <w:rsid w:val="00DE645A"/>
    <w:rsid w:val="00DE65E5"/>
    <w:rsid w:val="00DE6641"/>
    <w:rsid w:val="00DE6A7B"/>
    <w:rsid w:val="00DE6DD3"/>
    <w:rsid w:val="00DE7AFF"/>
    <w:rsid w:val="00DE7BED"/>
    <w:rsid w:val="00DE7E0E"/>
    <w:rsid w:val="00DE7EC0"/>
    <w:rsid w:val="00DF022A"/>
    <w:rsid w:val="00DF03CA"/>
    <w:rsid w:val="00DF0754"/>
    <w:rsid w:val="00DF0B52"/>
    <w:rsid w:val="00DF0C0B"/>
    <w:rsid w:val="00DF1F30"/>
    <w:rsid w:val="00DF21A3"/>
    <w:rsid w:val="00DF22A2"/>
    <w:rsid w:val="00DF2A42"/>
    <w:rsid w:val="00DF2A93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3D0"/>
    <w:rsid w:val="00DF5669"/>
    <w:rsid w:val="00DF60B9"/>
    <w:rsid w:val="00DF649D"/>
    <w:rsid w:val="00DF6568"/>
    <w:rsid w:val="00DF66C1"/>
    <w:rsid w:val="00DF6C60"/>
    <w:rsid w:val="00DF7B12"/>
    <w:rsid w:val="00DF7D57"/>
    <w:rsid w:val="00DF7E51"/>
    <w:rsid w:val="00DF7E5D"/>
    <w:rsid w:val="00E003D3"/>
    <w:rsid w:val="00E00590"/>
    <w:rsid w:val="00E00A56"/>
    <w:rsid w:val="00E00B8E"/>
    <w:rsid w:val="00E00C08"/>
    <w:rsid w:val="00E01164"/>
    <w:rsid w:val="00E01D77"/>
    <w:rsid w:val="00E02EDA"/>
    <w:rsid w:val="00E02EF6"/>
    <w:rsid w:val="00E034A8"/>
    <w:rsid w:val="00E035A0"/>
    <w:rsid w:val="00E036A1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4D08"/>
    <w:rsid w:val="00E155FA"/>
    <w:rsid w:val="00E1578A"/>
    <w:rsid w:val="00E1605A"/>
    <w:rsid w:val="00E16191"/>
    <w:rsid w:val="00E16267"/>
    <w:rsid w:val="00E16353"/>
    <w:rsid w:val="00E165C4"/>
    <w:rsid w:val="00E1687C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26"/>
    <w:rsid w:val="00E261CF"/>
    <w:rsid w:val="00E26285"/>
    <w:rsid w:val="00E262A7"/>
    <w:rsid w:val="00E2630E"/>
    <w:rsid w:val="00E26657"/>
    <w:rsid w:val="00E26AC7"/>
    <w:rsid w:val="00E26B08"/>
    <w:rsid w:val="00E26C33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28"/>
    <w:rsid w:val="00E34453"/>
    <w:rsid w:val="00E34A26"/>
    <w:rsid w:val="00E34EAE"/>
    <w:rsid w:val="00E34F0C"/>
    <w:rsid w:val="00E353A8"/>
    <w:rsid w:val="00E358F6"/>
    <w:rsid w:val="00E36518"/>
    <w:rsid w:val="00E36D79"/>
    <w:rsid w:val="00E37072"/>
    <w:rsid w:val="00E37233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BF4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0FCD"/>
    <w:rsid w:val="00E51011"/>
    <w:rsid w:val="00E51087"/>
    <w:rsid w:val="00E518CA"/>
    <w:rsid w:val="00E51FCC"/>
    <w:rsid w:val="00E52156"/>
    <w:rsid w:val="00E52735"/>
    <w:rsid w:val="00E527B9"/>
    <w:rsid w:val="00E532E1"/>
    <w:rsid w:val="00E53622"/>
    <w:rsid w:val="00E53FE6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0"/>
    <w:rsid w:val="00E608A8"/>
    <w:rsid w:val="00E608CC"/>
    <w:rsid w:val="00E619E7"/>
    <w:rsid w:val="00E61B80"/>
    <w:rsid w:val="00E61BF5"/>
    <w:rsid w:val="00E61D5F"/>
    <w:rsid w:val="00E6262A"/>
    <w:rsid w:val="00E63ACD"/>
    <w:rsid w:val="00E63BAE"/>
    <w:rsid w:val="00E645FB"/>
    <w:rsid w:val="00E64CE0"/>
    <w:rsid w:val="00E64E8D"/>
    <w:rsid w:val="00E64F39"/>
    <w:rsid w:val="00E650BC"/>
    <w:rsid w:val="00E650E2"/>
    <w:rsid w:val="00E652B9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08E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4D7"/>
    <w:rsid w:val="00E755B8"/>
    <w:rsid w:val="00E75600"/>
    <w:rsid w:val="00E75895"/>
    <w:rsid w:val="00E764DF"/>
    <w:rsid w:val="00E76601"/>
    <w:rsid w:val="00E76C57"/>
    <w:rsid w:val="00E77862"/>
    <w:rsid w:val="00E77993"/>
    <w:rsid w:val="00E80687"/>
    <w:rsid w:val="00E812DB"/>
    <w:rsid w:val="00E81D5F"/>
    <w:rsid w:val="00E81D90"/>
    <w:rsid w:val="00E81F94"/>
    <w:rsid w:val="00E82578"/>
    <w:rsid w:val="00E82676"/>
    <w:rsid w:val="00E83282"/>
    <w:rsid w:val="00E839CC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5DE8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0C7B"/>
    <w:rsid w:val="00E910A3"/>
    <w:rsid w:val="00E91AE8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97C07"/>
    <w:rsid w:val="00EA02D8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D5A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5E33"/>
    <w:rsid w:val="00EA6237"/>
    <w:rsid w:val="00EA62DA"/>
    <w:rsid w:val="00EA6556"/>
    <w:rsid w:val="00EA6B9B"/>
    <w:rsid w:val="00EA6C03"/>
    <w:rsid w:val="00EA787E"/>
    <w:rsid w:val="00EA7B3E"/>
    <w:rsid w:val="00EA7D62"/>
    <w:rsid w:val="00EA7E54"/>
    <w:rsid w:val="00EB00C2"/>
    <w:rsid w:val="00EB028C"/>
    <w:rsid w:val="00EB0BF9"/>
    <w:rsid w:val="00EB0CF7"/>
    <w:rsid w:val="00EB0D8C"/>
    <w:rsid w:val="00EB110F"/>
    <w:rsid w:val="00EB18A5"/>
    <w:rsid w:val="00EB1C34"/>
    <w:rsid w:val="00EB1C96"/>
    <w:rsid w:val="00EB1D37"/>
    <w:rsid w:val="00EB203F"/>
    <w:rsid w:val="00EB228C"/>
    <w:rsid w:val="00EB3219"/>
    <w:rsid w:val="00EB33F4"/>
    <w:rsid w:val="00EB3684"/>
    <w:rsid w:val="00EB3AC8"/>
    <w:rsid w:val="00EB3D01"/>
    <w:rsid w:val="00EB3EA7"/>
    <w:rsid w:val="00EB52F3"/>
    <w:rsid w:val="00EB535B"/>
    <w:rsid w:val="00EB5758"/>
    <w:rsid w:val="00EB613D"/>
    <w:rsid w:val="00EB7072"/>
    <w:rsid w:val="00EB709A"/>
    <w:rsid w:val="00EB74C6"/>
    <w:rsid w:val="00EB75D9"/>
    <w:rsid w:val="00EB77DD"/>
    <w:rsid w:val="00EB7F65"/>
    <w:rsid w:val="00EC0462"/>
    <w:rsid w:val="00EC0607"/>
    <w:rsid w:val="00EC0614"/>
    <w:rsid w:val="00EC0963"/>
    <w:rsid w:val="00EC0AD0"/>
    <w:rsid w:val="00EC0EF0"/>
    <w:rsid w:val="00EC1DDB"/>
    <w:rsid w:val="00EC2348"/>
    <w:rsid w:val="00EC248F"/>
    <w:rsid w:val="00EC2B68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5A89"/>
    <w:rsid w:val="00EC6007"/>
    <w:rsid w:val="00EC628D"/>
    <w:rsid w:val="00EC646A"/>
    <w:rsid w:val="00EC64BA"/>
    <w:rsid w:val="00EC6B05"/>
    <w:rsid w:val="00EC6CCB"/>
    <w:rsid w:val="00EC6E8F"/>
    <w:rsid w:val="00EC77E0"/>
    <w:rsid w:val="00EC7964"/>
    <w:rsid w:val="00EC7F4E"/>
    <w:rsid w:val="00ED110C"/>
    <w:rsid w:val="00ED174A"/>
    <w:rsid w:val="00ED1C04"/>
    <w:rsid w:val="00ED1EF7"/>
    <w:rsid w:val="00ED22F8"/>
    <w:rsid w:val="00ED237F"/>
    <w:rsid w:val="00ED24C9"/>
    <w:rsid w:val="00ED25EC"/>
    <w:rsid w:val="00ED2B2C"/>
    <w:rsid w:val="00ED2D71"/>
    <w:rsid w:val="00ED3440"/>
    <w:rsid w:val="00ED36C9"/>
    <w:rsid w:val="00ED38B0"/>
    <w:rsid w:val="00ED3FEF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37A"/>
    <w:rsid w:val="00ED7537"/>
    <w:rsid w:val="00ED76E4"/>
    <w:rsid w:val="00EE0E22"/>
    <w:rsid w:val="00EE1D79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45"/>
    <w:rsid w:val="00EE51DA"/>
    <w:rsid w:val="00EE59CA"/>
    <w:rsid w:val="00EE5BF9"/>
    <w:rsid w:val="00EE5F80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7EA"/>
    <w:rsid w:val="00EF0F22"/>
    <w:rsid w:val="00EF1296"/>
    <w:rsid w:val="00EF1336"/>
    <w:rsid w:val="00EF1773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4883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1D4"/>
    <w:rsid w:val="00F01CFA"/>
    <w:rsid w:val="00F023A2"/>
    <w:rsid w:val="00F02564"/>
    <w:rsid w:val="00F03481"/>
    <w:rsid w:val="00F0397B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100"/>
    <w:rsid w:val="00F0745F"/>
    <w:rsid w:val="00F07942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5F1"/>
    <w:rsid w:val="00F12C0F"/>
    <w:rsid w:val="00F133E0"/>
    <w:rsid w:val="00F1381F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4BB"/>
    <w:rsid w:val="00F1691F"/>
    <w:rsid w:val="00F16E44"/>
    <w:rsid w:val="00F175B8"/>
    <w:rsid w:val="00F17F0D"/>
    <w:rsid w:val="00F2014E"/>
    <w:rsid w:val="00F2025D"/>
    <w:rsid w:val="00F20595"/>
    <w:rsid w:val="00F208C9"/>
    <w:rsid w:val="00F20FA0"/>
    <w:rsid w:val="00F211FF"/>
    <w:rsid w:val="00F213DC"/>
    <w:rsid w:val="00F21494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4E2D"/>
    <w:rsid w:val="00F25063"/>
    <w:rsid w:val="00F2517F"/>
    <w:rsid w:val="00F25E4E"/>
    <w:rsid w:val="00F260F7"/>
    <w:rsid w:val="00F2734E"/>
    <w:rsid w:val="00F277B9"/>
    <w:rsid w:val="00F3072B"/>
    <w:rsid w:val="00F30ACB"/>
    <w:rsid w:val="00F30AEA"/>
    <w:rsid w:val="00F30E5C"/>
    <w:rsid w:val="00F30FDF"/>
    <w:rsid w:val="00F318BA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4F61"/>
    <w:rsid w:val="00F35693"/>
    <w:rsid w:val="00F35AF5"/>
    <w:rsid w:val="00F35E21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0A1E"/>
    <w:rsid w:val="00F41DE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28"/>
    <w:rsid w:val="00F45980"/>
    <w:rsid w:val="00F463B1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2E35"/>
    <w:rsid w:val="00F537AE"/>
    <w:rsid w:val="00F539A8"/>
    <w:rsid w:val="00F53D21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37F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636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59F"/>
    <w:rsid w:val="00F75649"/>
    <w:rsid w:val="00F76047"/>
    <w:rsid w:val="00F76A26"/>
    <w:rsid w:val="00F771E8"/>
    <w:rsid w:val="00F774C4"/>
    <w:rsid w:val="00F778B6"/>
    <w:rsid w:val="00F7798B"/>
    <w:rsid w:val="00F77AE2"/>
    <w:rsid w:val="00F77BDA"/>
    <w:rsid w:val="00F77BF1"/>
    <w:rsid w:val="00F77D3A"/>
    <w:rsid w:val="00F77E6C"/>
    <w:rsid w:val="00F800A1"/>
    <w:rsid w:val="00F8015B"/>
    <w:rsid w:val="00F8049E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3833"/>
    <w:rsid w:val="00F84037"/>
    <w:rsid w:val="00F84057"/>
    <w:rsid w:val="00F84584"/>
    <w:rsid w:val="00F848F9"/>
    <w:rsid w:val="00F84A4B"/>
    <w:rsid w:val="00F84AE5"/>
    <w:rsid w:val="00F8578C"/>
    <w:rsid w:val="00F858C7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42D"/>
    <w:rsid w:val="00F915A0"/>
    <w:rsid w:val="00F925DC"/>
    <w:rsid w:val="00F92D27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8CF"/>
    <w:rsid w:val="00FA1B3C"/>
    <w:rsid w:val="00FA1CE6"/>
    <w:rsid w:val="00FA2298"/>
    <w:rsid w:val="00FA23B5"/>
    <w:rsid w:val="00FA25F5"/>
    <w:rsid w:val="00FA2CC4"/>
    <w:rsid w:val="00FA304E"/>
    <w:rsid w:val="00FA324F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07D9"/>
    <w:rsid w:val="00FB0CC0"/>
    <w:rsid w:val="00FB1A8C"/>
    <w:rsid w:val="00FB1ADB"/>
    <w:rsid w:val="00FB1B59"/>
    <w:rsid w:val="00FB1EE1"/>
    <w:rsid w:val="00FB3934"/>
    <w:rsid w:val="00FB3D90"/>
    <w:rsid w:val="00FB3F0A"/>
    <w:rsid w:val="00FB3F24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A32"/>
    <w:rsid w:val="00FC1D66"/>
    <w:rsid w:val="00FC1E54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3B7"/>
    <w:rsid w:val="00FC74D3"/>
    <w:rsid w:val="00FC7F70"/>
    <w:rsid w:val="00FD0019"/>
    <w:rsid w:val="00FD08D7"/>
    <w:rsid w:val="00FD0AFA"/>
    <w:rsid w:val="00FD0B07"/>
    <w:rsid w:val="00FD1628"/>
    <w:rsid w:val="00FD218C"/>
    <w:rsid w:val="00FD21AE"/>
    <w:rsid w:val="00FD2214"/>
    <w:rsid w:val="00FD2478"/>
    <w:rsid w:val="00FD2485"/>
    <w:rsid w:val="00FD2566"/>
    <w:rsid w:val="00FD2B65"/>
    <w:rsid w:val="00FD3404"/>
    <w:rsid w:val="00FD3A61"/>
    <w:rsid w:val="00FD3ADF"/>
    <w:rsid w:val="00FD3AFF"/>
    <w:rsid w:val="00FD3B81"/>
    <w:rsid w:val="00FD3E3E"/>
    <w:rsid w:val="00FD4305"/>
    <w:rsid w:val="00FD48D9"/>
    <w:rsid w:val="00FD4AFA"/>
    <w:rsid w:val="00FD4C01"/>
    <w:rsid w:val="00FD51DE"/>
    <w:rsid w:val="00FD6EA0"/>
    <w:rsid w:val="00FD74F9"/>
    <w:rsid w:val="00FE0795"/>
    <w:rsid w:val="00FE0811"/>
    <w:rsid w:val="00FE0C42"/>
    <w:rsid w:val="00FE1137"/>
    <w:rsid w:val="00FE1DC8"/>
    <w:rsid w:val="00FE2130"/>
    <w:rsid w:val="00FE29D2"/>
    <w:rsid w:val="00FE38FA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7FC"/>
    <w:rsid w:val="00FE5911"/>
    <w:rsid w:val="00FE5B70"/>
    <w:rsid w:val="00FE5C2B"/>
    <w:rsid w:val="00FE5DD2"/>
    <w:rsid w:val="00FE61C1"/>
    <w:rsid w:val="00FE643C"/>
    <w:rsid w:val="00FE65DE"/>
    <w:rsid w:val="00FE7674"/>
    <w:rsid w:val="00FE7712"/>
    <w:rsid w:val="00FE781F"/>
    <w:rsid w:val="00FF057F"/>
    <w:rsid w:val="00FF07D4"/>
    <w:rsid w:val="00FF0D2B"/>
    <w:rsid w:val="00FF1401"/>
    <w:rsid w:val="00FF22E9"/>
    <w:rsid w:val="00FF2581"/>
    <w:rsid w:val="00FF2A2B"/>
    <w:rsid w:val="00FF305E"/>
    <w:rsid w:val="00FF3102"/>
    <w:rsid w:val="00FF31C4"/>
    <w:rsid w:val="00FF3683"/>
    <w:rsid w:val="00FF3795"/>
    <w:rsid w:val="00FF3E75"/>
    <w:rsid w:val="00FF41A6"/>
    <w:rsid w:val="00FF45A4"/>
    <w:rsid w:val="00FF467E"/>
    <w:rsid w:val="00FF48B1"/>
    <w:rsid w:val="00FF501A"/>
    <w:rsid w:val="00FF50C1"/>
    <w:rsid w:val="00FF567F"/>
    <w:rsid w:val="00FF5E1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37D1FA-7DC1-4012-A0FD-0B62C0532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6">
    <w:name w:val="Normal"/>
    <w:qFormat/>
    <w:rsid w:val="00DE7BED"/>
    <w:pPr>
      <w:spacing w:before="120"/>
    </w:pPr>
    <w:rPr>
      <w:rFonts w:ascii="Arial" w:eastAsia="Times New Roman" w:hAnsi="Arial"/>
      <w:sz w:val="22"/>
      <w:szCs w:val="24"/>
    </w:rPr>
  </w:style>
  <w:style w:type="paragraph" w:styleId="1">
    <w:name w:val="heading 1"/>
    <w:basedOn w:val="a6"/>
    <w:next w:val="a6"/>
    <w:link w:val="10"/>
    <w:qFormat/>
    <w:rsid w:val="008324F0"/>
    <w:pPr>
      <w:keepNext/>
      <w:numPr>
        <w:numId w:val="3"/>
      </w:numPr>
      <w:suppressAutoHyphens/>
      <w:spacing w:before="0"/>
      <w:outlineLvl w:val="0"/>
    </w:pPr>
    <w:rPr>
      <w:rFonts w:ascii="Times New Roman" w:hAnsi="Times New Roman"/>
      <w:b/>
      <w:sz w:val="24"/>
      <w:szCs w:val="20"/>
      <w:lang w:eastAsia="ar-SA"/>
    </w:rPr>
  </w:style>
  <w:style w:type="paragraph" w:styleId="2">
    <w:name w:val="heading 2"/>
    <w:basedOn w:val="a6"/>
    <w:next w:val="a6"/>
    <w:link w:val="20"/>
    <w:qFormat/>
    <w:rsid w:val="008324F0"/>
    <w:pPr>
      <w:keepNext/>
      <w:numPr>
        <w:ilvl w:val="1"/>
        <w:numId w:val="3"/>
      </w:numPr>
      <w:suppressAutoHyphens/>
      <w:spacing w:before="0"/>
      <w:jc w:val="center"/>
      <w:outlineLvl w:val="1"/>
    </w:pPr>
    <w:rPr>
      <w:rFonts w:ascii="Times New Roman" w:hAnsi="Times New Roman"/>
      <w:b/>
      <w:sz w:val="28"/>
      <w:szCs w:val="20"/>
      <w:lang w:eastAsia="ar-SA"/>
    </w:rPr>
  </w:style>
  <w:style w:type="paragraph" w:styleId="3">
    <w:name w:val="heading 3"/>
    <w:basedOn w:val="a6"/>
    <w:next w:val="a6"/>
    <w:link w:val="30"/>
    <w:qFormat/>
    <w:rsid w:val="008324F0"/>
    <w:pPr>
      <w:keepNext/>
      <w:numPr>
        <w:ilvl w:val="2"/>
        <w:numId w:val="3"/>
      </w:numPr>
      <w:suppressAutoHyphens/>
      <w:spacing w:before="0"/>
      <w:outlineLvl w:val="2"/>
    </w:pPr>
    <w:rPr>
      <w:rFonts w:ascii="Times New Roman" w:hAnsi="Times New Roman"/>
      <w:sz w:val="24"/>
      <w:szCs w:val="20"/>
      <w:lang w:eastAsia="ar-SA"/>
    </w:rPr>
  </w:style>
  <w:style w:type="paragraph" w:styleId="4">
    <w:name w:val="heading 4"/>
    <w:basedOn w:val="a6"/>
    <w:next w:val="a6"/>
    <w:link w:val="40"/>
    <w:qFormat/>
    <w:rsid w:val="008324F0"/>
    <w:pPr>
      <w:keepNext/>
      <w:numPr>
        <w:ilvl w:val="3"/>
        <w:numId w:val="3"/>
      </w:numPr>
      <w:suppressAutoHyphens/>
      <w:spacing w:before="0"/>
      <w:ind w:left="5670" w:right="-710" w:firstLine="0"/>
      <w:outlineLvl w:val="3"/>
    </w:pPr>
    <w:rPr>
      <w:rFonts w:ascii="Times New Roman" w:hAnsi="Times New Roman"/>
      <w:sz w:val="24"/>
      <w:szCs w:val="20"/>
      <w:lang w:eastAsia="ar-SA"/>
    </w:rPr>
  </w:style>
  <w:style w:type="paragraph" w:styleId="5">
    <w:name w:val="heading 5"/>
    <w:basedOn w:val="a6"/>
    <w:next w:val="a6"/>
    <w:link w:val="50"/>
    <w:uiPriority w:val="9"/>
    <w:semiHidden/>
    <w:unhideWhenUsed/>
    <w:qFormat/>
    <w:rsid w:val="002233AE"/>
    <w:pPr>
      <w:suppressAutoHyphens/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ar-SA"/>
    </w:rPr>
  </w:style>
  <w:style w:type="paragraph" w:styleId="6">
    <w:name w:val="heading 6"/>
    <w:basedOn w:val="a6"/>
    <w:next w:val="a6"/>
    <w:link w:val="60"/>
    <w:qFormat/>
    <w:rsid w:val="008324F0"/>
    <w:pPr>
      <w:numPr>
        <w:ilvl w:val="5"/>
        <w:numId w:val="3"/>
      </w:numPr>
      <w:suppressAutoHyphens/>
      <w:spacing w:before="240" w:after="60"/>
      <w:outlineLvl w:val="5"/>
    </w:pPr>
    <w:rPr>
      <w:rFonts w:ascii="Calibri" w:hAnsi="Calibri"/>
      <w:b/>
      <w:bCs/>
      <w:szCs w:val="22"/>
      <w:lang w:eastAsia="ar-SA"/>
    </w:rPr>
  </w:style>
  <w:style w:type="paragraph" w:styleId="7">
    <w:name w:val="heading 7"/>
    <w:basedOn w:val="a6"/>
    <w:next w:val="a6"/>
    <w:link w:val="70"/>
    <w:qFormat/>
    <w:rsid w:val="008324F0"/>
    <w:pPr>
      <w:numPr>
        <w:ilvl w:val="6"/>
        <w:numId w:val="3"/>
      </w:numPr>
      <w:suppressAutoHyphens/>
      <w:spacing w:before="240" w:after="60"/>
      <w:outlineLvl w:val="6"/>
    </w:pPr>
    <w:rPr>
      <w:rFonts w:ascii="Times New Roman" w:hAnsi="Times New Roman"/>
      <w:sz w:val="24"/>
      <w:lang w:eastAsia="ar-SA"/>
    </w:rPr>
  </w:style>
  <w:style w:type="paragraph" w:styleId="8">
    <w:name w:val="heading 8"/>
    <w:basedOn w:val="a6"/>
    <w:next w:val="a6"/>
    <w:link w:val="80"/>
    <w:qFormat/>
    <w:rsid w:val="008324F0"/>
    <w:pPr>
      <w:numPr>
        <w:ilvl w:val="7"/>
        <w:numId w:val="3"/>
      </w:numPr>
      <w:suppressAutoHyphens/>
      <w:spacing w:before="240" w:after="60"/>
      <w:outlineLvl w:val="7"/>
    </w:pPr>
    <w:rPr>
      <w:rFonts w:ascii="Times New Roman" w:hAnsi="Times New Roman"/>
      <w:i/>
      <w:iCs/>
      <w:sz w:val="24"/>
      <w:lang w:eastAsia="ar-SA"/>
    </w:rPr>
  </w:style>
  <w:style w:type="character" w:default="1" w:styleId="a7">
    <w:name w:val="Default Paragraph Font"/>
    <w:uiPriority w:val="1"/>
    <w:semiHidden/>
    <w:unhideWhenUsed/>
  </w:style>
  <w:style w:type="table" w:default="1" w:styleId="a8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9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8324F0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20">
    <w:name w:val="Заголовок 2 Знак"/>
    <w:link w:val="2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30">
    <w:name w:val="Заголовок 3 Знак"/>
    <w:link w:val="3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40">
    <w:name w:val="Заголовок 4 Знак"/>
    <w:link w:val="4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60">
    <w:name w:val="Заголовок 6 Знак"/>
    <w:link w:val="6"/>
    <w:rsid w:val="008324F0"/>
    <w:rPr>
      <w:rFonts w:ascii="Calibri" w:eastAsia="Times New Roman" w:hAnsi="Calibri" w:cs="Times New Roman"/>
      <w:b/>
      <w:bCs/>
      <w:lang w:eastAsia="ar-SA"/>
    </w:rPr>
  </w:style>
  <w:style w:type="character" w:customStyle="1" w:styleId="70">
    <w:name w:val="Заголовок 7 Знак"/>
    <w:link w:val="7"/>
    <w:rsid w:val="008324F0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link w:val="8"/>
    <w:rsid w:val="008324F0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aa">
    <w:name w:val="Title"/>
    <w:basedOn w:val="a6"/>
    <w:link w:val="ab"/>
    <w:qFormat/>
    <w:rsid w:val="00DE7BED"/>
    <w:pPr>
      <w:jc w:val="center"/>
    </w:pPr>
    <w:rPr>
      <w:b/>
      <w:bCs/>
      <w:sz w:val="28"/>
    </w:rPr>
  </w:style>
  <w:style w:type="character" w:customStyle="1" w:styleId="ab">
    <w:name w:val="Название Знак"/>
    <w:link w:val="aa"/>
    <w:rsid w:val="00DE7BED"/>
    <w:rPr>
      <w:rFonts w:ascii="Arial" w:eastAsia="Times New Roman" w:hAnsi="Arial" w:cs="Times New Roman"/>
      <w:b/>
      <w:bCs/>
      <w:sz w:val="28"/>
      <w:szCs w:val="24"/>
      <w:lang w:eastAsia="ru-RU"/>
    </w:rPr>
  </w:style>
  <w:style w:type="paragraph" w:styleId="ac">
    <w:name w:val="List Paragraph"/>
    <w:basedOn w:val="a6"/>
    <w:uiPriority w:val="34"/>
    <w:qFormat/>
    <w:rsid w:val="00DE7BED"/>
    <w:pPr>
      <w:ind w:left="720"/>
      <w:contextualSpacing/>
    </w:pPr>
  </w:style>
  <w:style w:type="paragraph" w:customStyle="1" w:styleId="a5">
    <w:name w:val="Буллит"/>
    <w:basedOn w:val="a6"/>
    <w:link w:val="ad"/>
    <w:qFormat/>
    <w:rsid w:val="00DE7BED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d">
    <w:name w:val="Буллит Знак"/>
    <w:link w:val="a5"/>
    <w:rsid w:val="00DE7BED"/>
    <w:rPr>
      <w:rFonts w:ascii="Arial" w:eastAsia="Times New Roman" w:hAnsi="Arial" w:cs="Arial"/>
      <w:lang w:eastAsia="ru-RU"/>
    </w:rPr>
  </w:style>
  <w:style w:type="paragraph" w:customStyle="1" w:styleId="ConsPlusNormal">
    <w:name w:val="ConsPlusNormal"/>
    <w:rsid w:val="00DE7BE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2"/>
      <w:szCs w:val="22"/>
    </w:rPr>
  </w:style>
  <w:style w:type="character" w:styleId="ae">
    <w:name w:val="Hyperlink"/>
    <w:unhideWhenUsed/>
    <w:rsid w:val="006C094E"/>
    <w:rPr>
      <w:rFonts w:ascii="Arial" w:hAnsi="Arial"/>
      <w:color w:val="0000FF"/>
      <w:u w:val="single"/>
    </w:rPr>
  </w:style>
  <w:style w:type="paragraph" w:customStyle="1" w:styleId="21">
    <w:name w:val="Основной текст 21"/>
    <w:basedOn w:val="a6"/>
    <w:rsid w:val="00EF1336"/>
    <w:pPr>
      <w:suppressAutoHyphens/>
      <w:spacing w:before="0"/>
    </w:pPr>
    <w:rPr>
      <w:rFonts w:ascii="Times New Roman" w:hAnsi="Times New Roman"/>
      <w:sz w:val="24"/>
      <w:szCs w:val="20"/>
      <w:lang w:eastAsia="ar-SA"/>
    </w:rPr>
  </w:style>
  <w:style w:type="paragraph" w:styleId="af">
    <w:name w:val="header"/>
    <w:basedOn w:val="a6"/>
    <w:link w:val="af0"/>
    <w:uiPriority w:val="99"/>
    <w:rsid w:val="00EF1336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0">
    <w:name w:val="Верхний колонтитул Знак"/>
    <w:link w:val="af"/>
    <w:uiPriority w:val="99"/>
    <w:rsid w:val="00EF1336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WW8Num2z0">
    <w:name w:val="WW8Num2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0">
    <w:name w:val="WW8Num3z0"/>
    <w:rsid w:val="008324F0"/>
    <w:rPr>
      <w:rFonts w:ascii="Symbol" w:hAnsi="Symbol"/>
    </w:rPr>
  </w:style>
  <w:style w:type="character" w:customStyle="1" w:styleId="WW8Num4z0">
    <w:name w:val="WW8Num4z0"/>
    <w:rsid w:val="008324F0"/>
    <w:rPr>
      <w:rFonts w:ascii="Symbol" w:hAnsi="Symbol"/>
    </w:rPr>
  </w:style>
  <w:style w:type="character" w:customStyle="1" w:styleId="WW8Num6z0">
    <w:name w:val="WW8Num6z0"/>
    <w:rsid w:val="008324F0"/>
    <w:rPr>
      <w:rFonts w:ascii="Symbol" w:hAnsi="Symbol"/>
    </w:rPr>
  </w:style>
  <w:style w:type="character" w:customStyle="1" w:styleId="WW8Num7z0">
    <w:name w:val="WW8Num7z0"/>
    <w:rsid w:val="008324F0"/>
    <w:rPr>
      <w:rFonts w:ascii="Symbol" w:hAnsi="Symbol"/>
    </w:rPr>
  </w:style>
  <w:style w:type="character" w:customStyle="1" w:styleId="WW8Num8z0">
    <w:name w:val="WW8Num8z0"/>
    <w:rsid w:val="008324F0"/>
    <w:rPr>
      <w:rFonts w:ascii="Symbol" w:hAnsi="Symbol"/>
    </w:rPr>
  </w:style>
  <w:style w:type="character" w:customStyle="1" w:styleId="WW8Num8z1">
    <w:name w:val="WW8Num8z1"/>
    <w:rsid w:val="008324F0"/>
    <w:rPr>
      <w:rFonts w:ascii="Courier New" w:hAnsi="Courier New"/>
    </w:rPr>
  </w:style>
  <w:style w:type="character" w:customStyle="1" w:styleId="WW8Num8z2">
    <w:name w:val="WW8Num8z2"/>
    <w:rsid w:val="008324F0"/>
    <w:rPr>
      <w:rFonts w:ascii="Wingdings" w:hAnsi="Wingdings"/>
    </w:rPr>
  </w:style>
  <w:style w:type="character" w:customStyle="1" w:styleId="WW8Num8z4">
    <w:name w:val="WW8Num8z4"/>
    <w:rsid w:val="008324F0"/>
    <w:rPr>
      <w:rFonts w:ascii="Courier New" w:hAnsi="Courier New" w:cs="Courier New"/>
    </w:rPr>
  </w:style>
  <w:style w:type="character" w:customStyle="1" w:styleId="Absatz-Standardschriftart">
    <w:name w:val="Absatz-Standardschriftart"/>
    <w:rsid w:val="008324F0"/>
  </w:style>
  <w:style w:type="character" w:customStyle="1" w:styleId="WW-Absatz-Standardschriftart">
    <w:name w:val="WW-Absatz-Standardschriftart"/>
    <w:rsid w:val="008324F0"/>
  </w:style>
  <w:style w:type="character" w:customStyle="1" w:styleId="WW8Num1z0">
    <w:name w:val="WW8Num1z0"/>
    <w:rsid w:val="008324F0"/>
    <w:rPr>
      <w:rFonts w:ascii="Times New Roman" w:hAnsi="Times New Roman" w:cs="Times New Roman"/>
      <w:b w:val="0"/>
      <w:i w:val="0"/>
    </w:rPr>
  </w:style>
  <w:style w:type="character" w:customStyle="1" w:styleId="WW8Num3z1">
    <w:name w:val="WW8Num3z1"/>
    <w:rsid w:val="008324F0"/>
    <w:rPr>
      <w:rFonts w:ascii="Courier New" w:hAnsi="Courier New" w:cs="Courier New"/>
    </w:rPr>
  </w:style>
  <w:style w:type="character" w:customStyle="1" w:styleId="WW8Num3z2">
    <w:name w:val="WW8Num3z2"/>
    <w:rsid w:val="008324F0"/>
    <w:rPr>
      <w:rFonts w:ascii="Wingdings" w:hAnsi="Wingdings"/>
    </w:rPr>
  </w:style>
  <w:style w:type="character" w:customStyle="1" w:styleId="WW8Num5z0">
    <w:name w:val="WW8Num5z0"/>
    <w:rsid w:val="008324F0"/>
    <w:rPr>
      <w:rFonts w:ascii="Symbol" w:hAnsi="Symbol"/>
    </w:rPr>
  </w:style>
  <w:style w:type="character" w:customStyle="1" w:styleId="WW8Num5z1">
    <w:name w:val="WW8Num5z1"/>
    <w:rsid w:val="008324F0"/>
    <w:rPr>
      <w:rFonts w:ascii="Courier New" w:hAnsi="Courier New" w:cs="Courier New"/>
    </w:rPr>
  </w:style>
  <w:style w:type="character" w:customStyle="1" w:styleId="WW8Num5z2">
    <w:name w:val="WW8Num5z2"/>
    <w:rsid w:val="008324F0"/>
    <w:rPr>
      <w:rFonts w:ascii="Wingdings" w:hAnsi="Wingdings"/>
    </w:rPr>
  </w:style>
  <w:style w:type="character" w:customStyle="1" w:styleId="WW8Num7z1">
    <w:name w:val="WW8Num7z1"/>
    <w:rsid w:val="008324F0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8324F0"/>
    <w:rPr>
      <w:rFonts w:ascii="Symbol" w:hAnsi="Symbol"/>
    </w:rPr>
  </w:style>
  <w:style w:type="character" w:customStyle="1" w:styleId="WW8Num9z1">
    <w:name w:val="WW8Num9z1"/>
    <w:rsid w:val="008324F0"/>
    <w:rPr>
      <w:rFonts w:ascii="Courier New" w:hAnsi="Courier New" w:cs="Courier New"/>
    </w:rPr>
  </w:style>
  <w:style w:type="character" w:customStyle="1" w:styleId="WW8Num9z2">
    <w:name w:val="WW8Num9z2"/>
    <w:rsid w:val="008324F0"/>
    <w:rPr>
      <w:rFonts w:ascii="Wingdings" w:hAnsi="Wingdings"/>
    </w:rPr>
  </w:style>
  <w:style w:type="character" w:customStyle="1" w:styleId="WW8Num12z1">
    <w:name w:val="WW8Num12z1"/>
    <w:rsid w:val="008324F0"/>
    <w:rPr>
      <w:rFonts w:ascii="Symbol" w:hAnsi="Symbol"/>
    </w:rPr>
  </w:style>
  <w:style w:type="character" w:customStyle="1" w:styleId="WW8Num13z1">
    <w:name w:val="WW8Num13z1"/>
    <w:rsid w:val="008324F0"/>
    <w:rPr>
      <w:rFonts w:ascii="Symbol" w:hAnsi="Symbol"/>
    </w:rPr>
  </w:style>
  <w:style w:type="character" w:customStyle="1" w:styleId="WW8Num15z0">
    <w:name w:val="WW8Num15z0"/>
    <w:rsid w:val="008324F0"/>
    <w:rPr>
      <w:rFonts w:ascii="Symbol" w:hAnsi="Symbol"/>
    </w:rPr>
  </w:style>
  <w:style w:type="character" w:customStyle="1" w:styleId="WW8Num15z1">
    <w:name w:val="WW8Num15z1"/>
    <w:rsid w:val="008324F0"/>
    <w:rPr>
      <w:rFonts w:ascii="Times New Roman" w:hAnsi="Times New Roman" w:cs="Times New Roman"/>
    </w:rPr>
  </w:style>
  <w:style w:type="character" w:customStyle="1" w:styleId="WW8Num15z2">
    <w:name w:val="WW8Num15z2"/>
    <w:rsid w:val="008324F0"/>
    <w:rPr>
      <w:rFonts w:ascii="Wingdings" w:hAnsi="Wingdings"/>
    </w:rPr>
  </w:style>
  <w:style w:type="character" w:customStyle="1" w:styleId="WW8Num15z4">
    <w:name w:val="WW8Num15z4"/>
    <w:rsid w:val="008324F0"/>
    <w:rPr>
      <w:rFonts w:ascii="Courier New" w:hAnsi="Courier New" w:cs="Courier New"/>
    </w:rPr>
  </w:style>
  <w:style w:type="character" w:customStyle="1" w:styleId="WW8Num17z1">
    <w:name w:val="WW8Num17z1"/>
    <w:rsid w:val="008324F0"/>
    <w:rPr>
      <w:rFonts w:ascii="Times New Roman" w:eastAsia="Times New Roman" w:hAnsi="Times New Roman" w:cs="Times New Roman"/>
    </w:rPr>
  </w:style>
  <w:style w:type="character" w:customStyle="1" w:styleId="WW8Num19z1">
    <w:name w:val="WW8Num19z1"/>
    <w:rsid w:val="008324F0"/>
    <w:rPr>
      <w:rFonts w:ascii="Symbol" w:hAnsi="Symbol"/>
    </w:rPr>
  </w:style>
  <w:style w:type="character" w:customStyle="1" w:styleId="WW8Num21z1">
    <w:name w:val="WW8Num21z1"/>
    <w:rsid w:val="008324F0"/>
    <w:rPr>
      <w:rFonts w:ascii="Times New Roman" w:eastAsia="Times New Roman" w:hAnsi="Times New Roman" w:cs="Times New Roman"/>
    </w:rPr>
  </w:style>
  <w:style w:type="character" w:customStyle="1" w:styleId="11">
    <w:name w:val="Основной шрифт абзаца1"/>
    <w:rsid w:val="008324F0"/>
  </w:style>
  <w:style w:type="character" w:customStyle="1" w:styleId="af1">
    <w:name w:val="Основной шрифт"/>
    <w:rsid w:val="008324F0"/>
  </w:style>
  <w:style w:type="paragraph" w:customStyle="1" w:styleId="af2">
    <w:name w:val="Заголовок"/>
    <w:basedOn w:val="a6"/>
    <w:next w:val="af3"/>
    <w:rsid w:val="008324F0"/>
    <w:pPr>
      <w:keepNext/>
      <w:suppressAutoHyphens/>
      <w:spacing w:before="240" w:after="120"/>
    </w:pPr>
    <w:rPr>
      <w:rFonts w:eastAsia="Lucida Sans Unicode" w:cs="Tahoma"/>
      <w:sz w:val="28"/>
      <w:szCs w:val="28"/>
      <w:lang w:eastAsia="ar-SA"/>
    </w:rPr>
  </w:style>
  <w:style w:type="paragraph" w:styleId="af3">
    <w:name w:val="Body Text"/>
    <w:basedOn w:val="a6"/>
    <w:link w:val="af4"/>
    <w:rsid w:val="008324F0"/>
    <w:pPr>
      <w:suppressAutoHyphens/>
      <w:spacing w:before="0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f4">
    <w:name w:val="Основной текст Знак"/>
    <w:link w:val="af3"/>
    <w:rsid w:val="008324F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f5">
    <w:name w:val="List"/>
    <w:basedOn w:val="af3"/>
    <w:rsid w:val="008324F0"/>
    <w:rPr>
      <w:rFonts w:ascii="Arial" w:hAnsi="Arial" w:cs="Tahoma"/>
    </w:rPr>
  </w:style>
  <w:style w:type="paragraph" w:customStyle="1" w:styleId="12">
    <w:name w:val="Название1"/>
    <w:basedOn w:val="a6"/>
    <w:rsid w:val="008324F0"/>
    <w:pPr>
      <w:suppressLineNumbers/>
      <w:suppressAutoHyphens/>
      <w:spacing w:after="120"/>
    </w:pPr>
    <w:rPr>
      <w:rFonts w:cs="Tahoma"/>
      <w:i/>
      <w:iCs/>
      <w:sz w:val="20"/>
      <w:lang w:eastAsia="ar-SA"/>
    </w:rPr>
  </w:style>
  <w:style w:type="paragraph" w:customStyle="1" w:styleId="13">
    <w:name w:val="Указатель1"/>
    <w:basedOn w:val="a6"/>
    <w:rsid w:val="008324F0"/>
    <w:pPr>
      <w:suppressLineNumbers/>
      <w:suppressAutoHyphens/>
      <w:spacing w:before="0"/>
    </w:pPr>
    <w:rPr>
      <w:rFonts w:cs="Tahoma"/>
      <w:sz w:val="20"/>
      <w:szCs w:val="20"/>
      <w:lang w:eastAsia="ar-SA"/>
    </w:rPr>
  </w:style>
  <w:style w:type="paragraph" w:styleId="af6">
    <w:name w:val="Body Text Indent"/>
    <w:basedOn w:val="a6"/>
    <w:link w:val="af7"/>
    <w:rsid w:val="008324F0"/>
    <w:pPr>
      <w:suppressAutoHyphens/>
      <w:spacing w:before="0"/>
      <w:ind w:firstLine="720"/>
    </w:pPr>
    <w:rPr>
      <w:rFonts w:ascii="Times New Roman" w:hAnsi="Times New Roman"/>
      <w:sz w:val="24"/>
      <w:szCs w:val="20"/>
      <w:lang w:eastAsia="ar-SA"/>
    </w:rPr>
  </w:style>
  <w:style w:type="character" w:customStyle="1" w:styleId="af7">
    <w:name w:val="Основной текст с отступом Знак"/>
    <w:link w:val="af6"/>
    <w:rsid w:val="008324F0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0">
    <w:name w:val="Основной текст с отступом 21"/>
    <w:basedOn w:val="a6"/>
    <w:rsid w:val="008324F0"/>
    <w:pPr>
      <w:suppressAutoHyphens/>
      <w:spacing w:before="0"/>
      <w:ind w:firstLine="720"/>
      <w:jc w:val="center"/>
    </w:pPr>
    <w:rPr>
      <w:rFonts w:ascii="Times New Roman" w:hAnsi="Times New Roman"/>
      <w:sz w:val="24"/>
      <w:szCs w:val="20"/>
      <w:lang w:eastAsia="ar-SA"/>
    </w:rPr>
  </w:style>
  <w:style w:type="paragraph" w:customStyle="1" w:styleId="31">
    <w:name w:val="Основной текст с отступом 31"/>
    <w:basedOn w:val="a6"/>
    <w:rsid w:val="008324F0"/>
    <w:pPr>
      <w:suppressAutoHyphens/>
      <w:spacing w:before="0" w:after="120"/>
      <w:ind w:left="283"/>
    </w:pPr>
    <w:rPr>
      <w:rFonts w:ascii="Times New Roman" w:hAnsi="Times New Roman"/>
      <w:sz w:val="16"/>
      <w:szCs w:val="16"/>
      <w:lang w:eastAsia="ar-SA"/>
    </w:rPr>
  </w:style>
  <w:style w:type="paragraph" w:styleId="af8">
    <w:name w:val="Balloon Text"/>
    <w:basedOn w:val="a6"/>
    <w:link w:val="af9"/>
    <w:rsid w:val="008324F0"/>
    <w:pPr>
      <w:suppressAutoHyphens/>
      <w:spacing w:before="0"/>
    </w:pPr>
    <w:rPr>
      <w:rFonts w:ascii="Tahoma" w:hAnsi="Tahoma" w:cs="Tahoma"/>
      <w:sz w:val="16"/>
      <w:szCs w:val="16"/>
      <w:lang w:eastAsia="ar-SA"/>
    </w:rPr>
  </w:style>
  <w:style w:type="character" w:customStyle="1" w:styleId="af9">
    <w:name w:val="Текст выноски Знак"/>
    <w:link w:val="af8"/>
    <w:rsid w:val="008324F0"/>
    <w:rPr>
      <w:rFonts w:ascii="Tahoma" w:eastAsia="Times New Roman" w:hAnsi="Tahoma" w:cs="Tahoma"/>
      <w:sz w:val="16"/>
      <w:szCs w:val="16"/>
      <w:lang w:eastAsia="ar-SA"/>
    </w:rPr>
  </w:style>
  <w:style w:type="paragraph" w:styleId="afa">
    <w:name w:val="footer"/>
    <w:basedOn w:val="a6"/>
    <w:link w:val="afb"/>
    <w:uiPriority w:val="99"/>
    <w:rsid w:val="008324F0"/>
    <w:pPr>
      <w:tabs>
        <w:tab w:val="center" w:pos="4677"/>
        <w:tab w:val="right" w:pos="9355"/>
      </w:tabs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character" w:customStyle="1" w:styleId="afb">
    <w:name w:val="Нижний колонтитул Знак"/>
    <w:link w:val="afa"/>
    <w:uiPriority w:val="99"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4">
    <w:name w:val="Знак1"/>
    <w:basedOn w:val="a6"/>
    <w:rsid w:val="008324F0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styleId="afc">
    <w:name w:val="Subtitle"/>
    <w:basedOn w:val="af2"/>
    <w:next w:val="af3"/>
    <w:link w:val="afd"/>
    <w:qFormat/>
    <w:rsid w:val="008324F0"/>
    <w:pPr>
      <w:jc w:val="center"/>
    </w:pPr>
    <w:rPr>
      <w:i/>
      <w:iCs/>
    </w:rPr>
  </w:style>
  <w:style w:type="character" w:customStyle="1" w:styleId="afd">
    <w:name w:val="Подзаголовок Знак"/>
    <w:link w:val="afc"/>
    <w:rsid w:val="008324F0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310">
    <w:name w:val="Основной текст 31"/>
    <w:basedOn w:val="a6"/>
    <w:rsid w:val="008324F0"/>
    <w:pPr>
      <w:suppressAutoHyphens/>
      <w:spacing w:before="0" w:after="120"/>
    </w:pPr>
    <w:rPr>
      <w:rFonts w:ascii="Times New Roman" w:hAnsi="Times New Roman"/>
      <w:sz w:val="16"/>
      <w:szCs w:val="16"/>
      <w:lang w:eastAsia="ar-SA"/>
    </w:rPr>
  </w:style>
  <w:style w:type="paragraph" w:customStyle="1" w:styleId="afe">
    <w:name w:val="Знак"/>
    <w:basedOn w:val="a6"/>
    <w:rsid w:val="008324F0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">
    <w:name w:val="Содержимое таблицы"/>
    <w:basedOn w:val="a6"/>
    <w:rsid w:val="008324F0"/>
    <w:pPr>
      <w:suppressLineNumbers/>
      <w:suppressAutoHyphens/>
      <w:spacing w:before="0"/>
    </w:pPr>
    <w:rPr>
      <w:rFonts w:ascii="Times New Roman" w:hAnsi="Times New Roman"/>
      <w:sz w:val="20"/>
      <w:szCs w:val="20"/>
      <w:lang w:eastAsia="ar-SA"/>
    </w:rPr>
  </w:style>
  <w:style w:type="paragraph" w:customStyle="1" w:styleId="aff0">
    <w:name w:val="Заголовок таблицы"/>
    <w:basedOn w:val="aff"/>
    <w:rsid w:val="008324F0"/>
    <w:pPr>
      <w:jc w:val="center"/>
    </w:pPr>
    <w:rPr>
      <w:b/>
      <w:bCs/>
    </w:rPr>
  </w:style>
  <w:style w:type="paragraph" w:customStyle="1" w:styleId="aff1">
    <w:name w:val="Содержимое врезки"/>
    <w:basedOn w:val="af3"/>
    <w:rsid w:val="008324F0"/>
  </w:style>
  <w:style w:type="character" w:customStyle="1" w:styleId="22">
    <w:name w:val="Основной текст с отступом 2 Знак"/>
    <w:link w:val="23"/>
    <w:uiPriority w:val="99"/>
    <w:semiHidden/>
    <w:rsid w:val="008324F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3">
    <w:name w:val="Body Text Indent 2"/>
    <w:basedOn w:val="a6"/>
    <w:link w:val="22"/>
    <w:uiPriority w:val="99"/>
    <w:semiHidden/>
    <w:unhideWhenUsed/>
    <w:rsid w:val="008324F0"/>
    <w:pPr>
      <w:suppressAutoHyphens/>
      <w:spacing w:before="0" w:after="120" w:line="480" w:lineRule="auto"/>
      <w:ind w:left="283"/>
    </w:pPr>
    <w:rPr>
      <w:rFonts w:ascii="Times New Roman" w:hAnsi="Times New Roman"/>
      <w:sz w:val="20"/>
      <w:szCs w:val="20"/>
      <w:lang w:eastAsia="ar-SA"/>
    </w:rPr>
  </w:style>
  <w:style w:type="paragraph" w:styleId="32">
    <w:name w:val="Body Text 3"/>
    <w:basedOn w:val="a6"/>
    <w:link w:val="33"/>
    <w:rsid w:val="008324F0"/>
    <w:pPr>
      <w:spacing w:before="0" w:after="120"/>
    </w:pPr>
    <w:rPr>
      <w:rFonts w:ascii="Times New Roman" w:hAnsi="Times New Roman"/>
      <w:sz w:val="16"/>
      <w:szCs w:val="16"/>
    </w:rPr>
  </w:style>
  <w:style w:type="character" w:customStyle="1" w:styleId="33">
    <w:name w:val="Основной текст 3 Знак"/>
    <w:link w:val="32"/>
    <w:rsid w:val="008324F0"/>
    <w:rPr>
      <w:rFonts w:ascii="Times New Roman" w:eastAsia="Times New Roman" w:hAnsi="Times New Roman" w:cs="Times New Roman"/>
      <w:sz w:val="16"/>
      <w:szCs w:val="16"/>
    </w:rPr>
  </w:style>
  <w:style w:type="paragraph" w:customStyle="1" w:styleId="311">
    <w:name w:val="31"/>
    <w:basedOn w:val="a6"/>
    <w:rsid w:val="008324F0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Times12">
    <w:name w:val="Times 12"/>
    <w:basedOn w:val="a6"/>
    <w:rsid w:val="00B71877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  <w:style w:type="paragraph" w:customStyle="1" w:styleId="320">
    <w:name w:val="Основной текст 32"/>
    <w:basedOn w:val="a6"/>
    <w:rsid w:val="00C55087"/>
    <w:pPr>
      <w:spacing w:before="0" w:after="120"/>
    </w:pPr>
    <w:rPr>
      <w:rFonts w:ascii="Times New Roman" w:hAnsi="Times New Roman"/>
      <w:sz w:val="16"/>
      <w:szCs w:val="16"/>
      <w:lang w:eastAsia="zh-CN"/>
    </w:rPr>
  </w:style>
  <w:style w:type="character" w:customStyle="1" w:styleId="50">
    <w:name w:val="Заголовок 5 Знак"/>
    <w:link w:val="5"/>
    <w:uiPriority w:val="9"/>
    <w:semiHidden/>
    <w:rsid w:val="002233AE"/>
    <w:rPr>
      <w:rFonts w:ascii="Calibri" w:eastAsia="Times New Roman" w:hAnsi="Calibri" w:cs="Times New Roman"/>
      <w:b/>
      <w:bCs/>
      <w:i/>
      <w:iCs/>
      <w:sz w:val="26"/>
      <w:szCs w:val="26"/>
      <w:lang w:eastAsia="ar-SA"/>
    </w:rPr>
  </w:style>
  <w:style w:type="paragraph" w:customStyle="1" w:styleId="15">
    <w:name w:val="Знак1"/>
    <w:basedOn w:val="a6"/>
    <w:rsid w:val="002233AE"/>
    <w:pPr>
      <w:suppressAutoHyphens/>
      <w:spacing w:before="100" w:after="100"/>
    </w:pPr>
    <w:rPr>
      <w:rFonts w:ascii="Tahoma" w:hAnsi="Tahoma"/>
      <w:sz w:val="20"/>
      <w:szCs w:val="20"/>
      <w:lang w:val="en-US" w:eastAsia="ar-SA"/>
    </w:rPr>
  </w:style>
  <w:style w:type="paragraph" w:customStyle="1" w:styleId="aff2">
    <w:name w:val="Знак"/>
    <w:basedOn w:val="a6"/>
    <w:rsid w:val="002233AE"/>
    <w:pPr>
      <w:suppressAutoHyphens/>
      <w:spacing w:before="0" w:after="160" w:line="240" w:lineRule="exact"/>
    </w:pPr>
    <w:rPr>
      <w:rFonts w:ascii="Verdana" w:hAnsi="Verdana" w:cs="Verdana"/>
      <w:sz w:val="20"/>
      <w:szCs w:val="20"/>
      <w:lang w:val="en-US" w:eastAsia="ar-SA"/>
    </w:rPr>
  </w:style>
  <w:style w:type="paragraph" w:styleId="aff3">
    <w:name w:val="Block Text"/>
    <w:basedOn w:val="a6"/>
    <w:semiHidden/>
    <w:rsid w:val="002233AE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rFonts w:ascii="Times New Roman" w:hAnsi="Times New Roman"/>
      <w:color w:val="000000"/>
      <w:sz w:val="24"/>
    </w:rPr>
  </w:style>
  <w:style w:type="paragraph" w:customStyle="1" w:styleId="a0">
    <w:name w:val="Пункт"/>
    <w:basedOn w:val="a6"/>
    <w:rsid w:val="002233AE"/>
    <w:pPr>
      <w:numPr>
        <w:ilvl w:val="1"/>
        <w:numId w:val="8"/>
      </w:numPr>
      <w:tabs>
        <w:tab w:val="left" w:pos="1134"/>
      </w:tabs>
      <w:spacing w:before="0"/>
      <w:jc w:val="both"/>
    </w:pPr>
    <w:rPr>
      <w:rFonts w:ascii="Times New Roman" w:hAnsi="Times New Roman"/>
      <w:sz w:val="28"/>
      <w:szCs w:val="20"/>
    </w:rPr>
  </w:style>
  <w:style w:type="paragraph" w:customStyle="1" w:styleId="a1">
    <w:name w:val="Подпункт"/>
    <w:basedOn w:val="a0"/>
    <w:rsid w:val="002233AE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2">
    <w:name w:val="Подподпункт"/>
    <w:basedOn w:val="a1"/>
    <w:rsid w:val="002233AE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4">
    <w:name w:val="Подподподподпункт"/>
    <w:basedOn w:val="a6"/>
    <w:rsid w:val="002233AE"/>
    <w:pPr>
      <w:numPr>
        <w:ilvl w:val="6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3">
    <w:name w:val="Подподподпункт"/>
    <w:basedOn w:val="a6"/>
    <w:rsid w:val="002233AE"/>
    <w:pPr>
      <w:numPr>
        <w:ilvl w:val="5"/>
        <w:numId w:val="8"/>
      </w:numPr>
      <w:spacing w:before="0"/>
      <w:jc w:val="both"/>
    </w:pPr>
    <w:rPr>
      <w:rFonts w:ascii="Times New Roman" w:hAnsi="Times New Roman"/>
      <w:snapToGrid w:val="0"/>
      <w:sz w:val="28"/>
      <w:szCs w:val="20"/>
    </w:rPr>
  </w:style>
  <w:style w:type="paragraph" w:customStyle="1" w:styleId="a">
    <w:name w:val="Пункт кор."/>
    <w:basedOn w:val="a0"/>
    <w:rsid w:val="002233AE"/>
    <w:pPr>
      <w:keepNext/>
      <w:numPr>
        <w:ilvl w:val="0"/>
      </w:numPr>
    </w:pPr>
    <w:rPr>
      <w:b/>
      <w:i/>
    </w:rPr>
  </w:style>
  <w:style w:type="character" w:styleId="aff4">
    <w:name w:val="Strong"/>
    <w:uiPriority w:val="22"/>
    <w:qFormat/>
    <w:rsid w:val="002233AE"/>
    <w:rPr>
      <w:b/>
      <w:bCs/>
    </w:rPr>
  </w:style>
  <w:style w:type="paragraph" w:customStyle="1" w:styleId="xl22">
    <w:name w:val="xl22"/>
    <w:basedOn w:val="a6"/>
    <w:rsid w:val="002233AE"/>
    <w:pPr>
      <w:spacing w:before="100" w:beforeAutospacing="1" w:after="100" w:afterAutospacing="1"/>
    </w:pPr>
    <w:rPr>
      <w:rFonts w:cs="Arial"/>
      <w:sz w:val="24"/>
      <w:lang w:val="en-GB" w:eastAsia="en-US"/>
    </w:rPr>
  </w:style>
  <w:style w:type="table" w:styleId="aff5">
    <w:name w:val="Table Grid"/>
    <w:basedOn w:val="a8"/>
    <w:uiPriority w:val="59"/>
    <w:rsid w:val="002233A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16"/>
    <w:rsid w:val="002233AE"/>
    <w:rPr>
      <w:rFonts w:ascii="Arial" w:eastAsia="Arial" w:hAnsi="Arial" w:cs="Arial"/>
      <w:sz w:val="15"/>
      <w:szCs w:val="15"/>
      <w:shd w:val="clear" w:color="auto" w:fill="FFFFFF"/>
    </w:rPr>
  </w:style>
  <w:style w:type="paragraph" w:customStyle="1" w:styleId="16">
    <w:name w:val="Основной текст1"/>
    <w:basedOn w:val="a6"/>
    <w:link w:val="Bodytext"/>
    <w:rsid w:val="002233AE"/>
    <w:pPr>
      <w:shd w:val="clear" w:color="auto" w:fill="FFFFFF"/>
      <w:spacing w:before="0" w:line="0" w:lineRule="atLeast"/>
    </w:pPr>
    <w:rPr>
      <w:rFonts w:eastAsia="Arial" w:cs="Arial"/>
      <w:sz w:val="15"/>
      <w:szCs w:val="15"/>
      <w:lang w:eastAsia="en-US"/>
    </w:rPr>
  </w:style>
  <w:style w:type="character" w:customStyle="1" w:styleId="BodytextCandara8ptNotBold">
    <w:name w:val="Body text + Candara;8 pt;Not Bold"/>
    <w:rsid w:val="002233AE"/>
    <w:rPr>
      <w:rFonts w:ascii="Candara" w:eastAsia="Candara" w:hAnsi="Candara" w:cs="Candara"/>
      <w:b/>
      <w:bCs/>
      <w:i w:val="0"/>
      <w:iCs w:val="0"/>
      <w:smallCaps w:val="0"/>
      <w:strike w:val="0"/>
      <w:spacing w:val="0"/>
      <w:sz w:val="16"/>
      <w:szCs w:val="16"/>
      <w:shd w:val="clear" w:color="auto" w:fill="FFFFFF"/>
    </w:rPr>
  </w:style>
  <w:style w:type="paragraph" w:styleId="aff6">
    <w:name w:val="caption"/>
    <w:basedOn w:val="a6"/>
    <w:next w:val="afc"/>
    <w:qFormat/>
    <w:rsid w:val="002233AE"/>
    <w:pPr>
      <w:suppressAutoHyphens/>
      <w:spacing w:before="0"/>
      <w:jc w:val="center"/>
    </w:pPr>
    <w:rPr>
      <w:rFonts w:ascii="Times New Roman" w:hAnsi="Times New Roman"/>
      <w:b/>
      <w:bCs/>
      <w:sz w:val="28"/>
      <w:lang w:eastAsia="zh-CN"/>
    </w:rPr>
  </w:style>
  <w:style w:type="character" w:customStyle="1" w:styleId="Bodytext3">
    <w:name w:val="Body text (3)_"/>
    <w:link w:val="Bodytext30"/>
    <w:rsid w:val="002233AE"/>
    <w:rPr>
      <w:sz w:val="19"/>
      <w:szCs w:val="19"/>
      <w:shd w:val="clear" w:color="auto" w:fill="FFFFFF"/>
    </w:rPr>
  </w:style>
  <w:style w:type="paragraph" w:customStyle="1" w:styleId="Bodytext30">
    <w:name w:val="Body text (3)"/>
    <w:basedOn w:val="a6"/>
    <w:link w:val="Bodytext3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9"/>
      <w:szCs w:val="19"/>
      <w:lang w:eastAsia="en-US"/>
    </w:rPr>
  </w:style>
  <w:style w:type="character" w:customStyle="1" w:styleId="Bodytext4">
    <w:name w:val="Body text (4)_"/>
    <w:link w:val="Bodytext40"/>
    <w:rsid w:val="002233AE"/>
    <w:rPr>
      <w:shd w:val="clear" w:color="auto" w:fill="FFFFFF"/>
    </w:rPr>
  </w:style>
  <w:style w:type="paragraph" w:customStyle="1" w:styleId="Bodytext40">
    <w:name w:val="Body text (4)"/>
    <w:basedOn w:val="a6"/>
    <w:link w:val="Bodytext4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10">
    <w:name w:val="Body text (10)_"/>
    <w:link w:val="Bodytext100"/>
    <w:rsid w:val="002233AE"/>
    <w:rPr>
      <w:shd w:val="clear" w:color="auto" w:fill="FFFFFF"/>
    </w:rPr>
  </w:style>
  <w:style w:type="paragraph" w:customStyle="1" w:styleId="Bodytext100">
    <w:name w:val="Body text (10)"/>
    <w:basedOn w:val="a6"/>
    <w:link w:val="Bodytext10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Bodytext7">
    <w:name w:val="Body text (7)_"/>
    <w:link w:val="Bodytext70"/>
    <w:rsid w:val="002233AE"/>
    <w:rPr>
      <w:sz w:val="18"/>
      <w:szCs w:val="18"/>
      <w:shd w:val="clear" w:color="auto" w:fill="FFFFFF"/>
    </w:rPr>
  </w:style>
  <w:style w:type="paragraph" w:customStyle="1" w:styleId="Bodytext70">
    <w:name w:val="Body text (7)"/>
    <w:basedOn w:val="a6"/>
    <w:link w:val="Bodytext7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 w:val="18"/>
      <w:szCs w:val="18"/>
      <w:lang w:eastAsia="en-US"/>
    </w:rPr>
  </w:style>
  <w:style w:type="character" w:customStyle="1" w:styleId="Bodytext9">
    <w:name w:val="Body text (9)_"/>
    <w:link w:val="Bodytext90"/>
    <w:rsid w:val="002233AE"/>
    <w:rPr>
      <w:shd w:val="clear" w:color="auto" w:fill="FFFFFF"/>
    </w:rPr>
  </w:style>
  <w:style w:type="character" w:customStyle="1" w:styleId="Bodytext8">
    <w:name w:val="Body text (8)_"/>
    <w:link w:val="Bodytext80"/>
    <w:rsid w:val="002233AE"/>
    <w:rPr>
      <w:shd w:val="clear" w:color="auto" w:fill="FFFFFF"/>
    </w:rPr>
  </w:style>
  <w:style w:type="paragraph" w:customStyle="1" w:styleId="Bodytext90">
    <w:name w:val="Body text (9)"/>
    <w:basedOn w:val="a6"/>
    <w:link w:val="Bodytext9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paragraph" w:customStyle="1" w:styleId="Bodytext80">
    <w:name w:val="Body text (8)"/>
    <w:basedOn w:val="a6"/>
    <w:link w:val="Bodytext8"/>
    <w:rsid w:val="002233AE"/>
    <w:pPr>
      <w:shd w:val="clear" w:color="auto" w:fill="FFFFFF"/>
      <w:spacing w:before="0" w:line="0" w:lineRule="atLeast"/>
    </w:pPr>
    <w:rPr>
      <w:rFonts w:ascii="Calibri" w:eastAsia="Calibri" w:hAnsi="Calibri"/>
      <w:szCs w:val="22"/>
      <w:lang w:eastAsia="en-US"/>
    </w:rPr>
  </w:style>
  <w:style w:type="character" w:customStyle="1" w:styleId="WW8Num13z3">
    <w:name w:val="WW8Num13z3"/>
    <w:rsid w:val="008F3A32"/>
    <w:rPr>
      <w:rFonts w:ascii="Symbol" w:hAnsi="Symbol" w:cs="Symbol"/>
    </w:rPr>
  </w:style>
  <w:style w:type="character" w:styleId="aff7">
    <w:name w:val="Emphasis"/>
    <w:uiPriority w:val="20"/>
    <w:qFormat/>
    <w:rsid w:val="0022116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897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2779</Words>
  <Characters>15846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18588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Сергей Кузьменков</cp:lastModifiedBy>
  <cp:revision>2</cp:revision>
  <cp:lastPrinted>2017-05-31T10:06:00Z</cp:lastPrinted>
  <dcterms:created xsi:type="dcterms:W3CDTF">2017-05-31T10:08:00Z</dcterms:created>
  <dcterms:modified xsi:type="dcterms:W3CDTF">2017-05-31T10:08:00Z</dcterms:modified>
</cp:coreProperties>
</file>